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3D34E5E" w14:textId="539DACEE"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7071C0">
        <w:rPr>
          <w:rFonts w:ascii="Cambria" w:hAnsi="Cambria" w:cs="Arial"/>
          <w:b/>
          <w:bCs/>
          <w:sz w:val="22"/>
          <w:szCs w:val="22"/>
        </w:rPr>
        <w:t>4</w:t>
      </w:r>
      <w:r w:rsidR="000047B5">
        <w:rPr>
          <w:rFonts w:ascii="Cambria" w:hAnsi="Cambria" w:cs="Arial"/>
          <w:b/>
          <w:bCs/>
          <w:sz w:val="22"/>
          <w:szCs w:val="22"/>
        </w:rPr>
        <w:t xml:space="preserve"> </w:t>
      </w:r>
      <w:r w:rsidR="00554F11">
        <w:rPr>
          <w:rFonts w:ascii="Cambria" w:hAnsi="Cambria" w:cs="Arial"/>
          <w:b/>
          <w:bCs/>
          <w:sz w:val="22"/>
          <w:szCs w:val="22"/>
        </w:rPr>
        <w:t>do SWZ</w:t>
      </w:r>
    </w:p>
    <w:p w14:paraId="5C720C84" w14:textId="77777777" w:rsidR="00B06991" w:rsidRDefault="00B06991" w:rsidP="002A0FEC">
      <w:pPr>
        <w:spacing w:before="120" w:after="120"/>
        <w:jc w:val="right"/>
        <w:rPr>
          <w:rFonts w:ascii="Cambria" w:hAnsi="Cambria" w:cs="Arial"/>
          <w:b/>
          <w:bCs/>
          <w:sz w:val="22"/>
          <w:szCs w:val="22"/>
        </w:rPr>
      </w:pPr>
    </w:p>
    <w:p w14:paraId="1E570FC7"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0D050762" w14:textId="77777777" w:rsidR="00E55208" w:rsidRDefault="00E55208" w:rsidP="002A0FEC">
      <w:pPr>
        <w:suppressAutoHyphens w:val="0"/>
        <w:spacing w:before="120" w:after="120"/>
        <w:jc w:val="center"/>
        <w:rPr>
          <w:rFonts w:ascii="Cambria" w:hAnsi="Cambria" w:cs="Arial"/>
          <w:b/>
          <w:sz w:val="22"/>
          <w:szCs w:val="22"/>
          <w:lang w:eastAsia="pl-PL"/>
        </w:rPr>
      </w:pPr>
    </w:p>
    <w:p w14:paraId="14F8F606" w14:textId="77777777"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2E02F93B"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432016FD"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411EB77C"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5271E624"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____________________________________ z siedzibą w _________________________________________ </w:t>
      </w:r>
      <w:r w:rsidR="00067C81">
        <w:rPr>
          <w:rFonts w:ascii="Cambria" w:hAnsi="Cambria" w:cs="Arial"/>
          <w:sz w:val="22"/>
          <w:szCs w:val="22"/>
          <w:lang w:eastAsia="pl-PL"/>
        </w:rPr>
        <w:t>(„Wydzierżawiający”)</w:t>
      </w:r>
    </w:p>
    <w:p w14:paraId="7696C19A"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 __ - ___ ____________________________________________</w:t>
      </w:r>
    </w:p>
    <w:p w14:paraId="108E1893"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NIP _________________________________________, REGON ___________________________________________</w:t>
      </w:r>
    </w:p>
    <w:p w14:paraId="36517AF9"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6EE76571"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 – Nadleśniczego,</w:t>
      </w:r>
    </w:p>
    <w:p w14:paraId="3E2B88BA" w14:textId="77777777" w:rsidR="004E21A8" w:rsidRPr="00492353" w:rsidRDefault="00785E72"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w:t>
      </w:r>
    </w:p>
    <w:p w14:paraId="272917F8" w14:textId="77777777" w:rsidR="00785E72" w:rsidRDefault="00785E72" w:rsidP="002A0FEC">
      <w:pPr>
        <w:suppressAutoHyphens w:val="0"/>
        <w:spacing w:before="120" w:after="120"/>
        <w:rPr>
          <w:rFonts w:ascii="Cambria" w:hAnsi="Cambria" w:cs="Arial"/>
          <w:sz w:val="22"/>
          <w:szCs w:val="22"/>
          <w:lang w:eastAsia="pl-PL"/>
        </w:rPr>
      </w:pPr>
    </w:p>
    <w:p w14:paraId="6E895B1C"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26792F18" w14:textId="77777777" w:rsidR="004E21A8" w:rsidRPr="00492353" w:rsidRDefault="004E21A8" w:rsidP="002A0FEC">
      <w:pPr>
        <w:suppressAutoHyphens w:val="0"/>
        <w:spacing w:before="120" w:after="120"/>
        <w:rPr>
          <w:rFonts w:ascii="Cambria" w:hAnsi="Cambria" w:cs="Arial"/>
          <w:sz w:val="22"/>
          <w:szCs w:val="22"/>
          <w:lang w:eastAsia="pl-PL"/>
        </w:rPr>
      </w:pPr>
    </w:p>
    <w:p w14:paraId="1210712E"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1BD2B3CD"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7D487AE3"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609F583D"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5C090D13"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624787D6"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6D331932" w14:textId="77777777" w:rsidR="00272094" w:rsidRPr="00492353" w:rsidRDefault="00272094" w:rsidP="002A0FEC">
      <w:pPr>
        <w:suppressAutoHyphens w:val="0"/>
        <w:spacing w:before="120" w:after="120"/>
        <w:rPr>
          <w:rFonts w:ascii="Cambria" w:hAnsi="Cambria" w:cs="Arial"/>
          <w:sz w:val="22"/>
          <w:szCs w:val="22"/>
          <w:lang w:eastAsia="pl-PL"/>
        </w:rPr>
      </w:pPr>
    </w:p>
    <w:p w14:paraId="5C5A880D"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1822425A"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7558322F" w14:textId="77777777"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970DC0">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538A3DD1"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797267CB" w14:textId="77777777" w:rsidR="004E21A8" w:rsidRPr="00492353" w:rsidRDefault="004E21A8" w:rsidP="002A0FEC">
      <w:pPr>
        <w:suppressAutoHyphens w:val="0"/>
        <w:spacing w:before="120" w:after="120"/>
        <w:rPr>
          <w:rFonts w:ascii="Cambria" w:hAnsi="Cambria" w:cs="Arial"/>
          <w:sz w:val="22"/>
          <w:szCs w:val="22"/>
          <w:lang w:eastAsia="pl-PL"/>
        </w:rPr>
      </w:pPr>
    </w:p>
    <w:p w14:paraId="3504D407"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lastRenderedPageBreak/>
        <w:t xml:space="preserve">lub </w:t>
      </w:r>
    </w:p>
    <w:p w14:paraId="1546DEFF"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5AE596EE" w14:textId="77777777" w:rsidR="004E21A8" w:rsidRPr="00492353" w:rsidRDefault="004E21A8" w:rsidP="002A0FEC">
      <w:pPr>
        <w:suppressAutoHyphens w:val="0"/>
        <w:spacing w:before="120" w:after="120"/>
        <w:rPr>
          <w:rFonts w:ascii="Cambria" w:hAnsi="Cambria" w:cs="Arial"/>
          <w:sz w:val="22"/>
          <w:szCs w:val="22"/>
          <w:lang w:eastAsia="pl-PL"/>
        </w:rPr>
      </w:pPr>
    </w:p>
    <w:p w14:paraId="34DC0E70"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7922C0B1" w14:textId="77777777"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970DC0">
        <w:rPr>
          <w:rFonts w:ascii="Cambria" w:hAnsi="Cambria" w:cs="Arial"/>
          <w:sz w:val="22"/>
          <w:szCs w:val="22"/>
          <w:lang w:eastAsia="pl-PL"/>
        </w:rPr>
        <w:t xml:space="preserve">o </w:t>
      </w:r>
      <w:r w:rsidR="006B1F78" w:rsidRPr="00492353">
        <w:rPr>
          <w:rFonts w:ascii="Cambria" w:hAnsi="Cambria" w:cs="Arial"/>
          <w:sz w:val="22"/>
          <w:szCs w:val="22"/>
          <w:lang w:eastAsia="pl-PL"/>
        </w:rPr>
        <w:t xml:space="preserve">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4547369E"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58073007" w14:textId="77777777"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w:t>
      </w:r>
      <w:r w:rsidR="00970DC0">
        <w:rPr>
          <w:rFonts w:ascii="Cambria" w:hAnsi="Cambria" w:cs="Arial"/>
          <w:sz w:val="22"/>
          <w:szCs w:val="22"/>
          <w:lang w:eastAsia="pl-PL"/>
        </w:rPr>
        <w:t xml:space="preserve"> 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26CA5436"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3B0D6306" w14:textId="77777777"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970DC0">
        <w:rPr>
          <w:rFonts w:ascii="Cambria" w:hAnsi="Cambria" w:cs="Arial"/>
          <w:sz w:val="22"/>
          <w:szCs w:val="22"/>
          <w:lang w:eastAsia="pl-PL"/>
        </w:rPr>
        <w:t>o</w:t>
      </w:r>
      <w:r w:rsidR="00970DC0"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0B9CBAFE"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16BE65A3"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214DDD02" w14:textId="77777777" w:rsidR="006C7731" w:rsidRDefault="006C7731" w:rsidP="002A0FEC">
      <w:pPr>
        <w:suppressAutoHyphens w:val="0"/>
        <w:spacing w:before="120" w:after="120"/>
        <w:jc w:val="both"/>
        <w:rPr>
          <w:rFonts w:ascii="Cambria" w:hAnsi="Cambria" w:cs="Arial"/>
          <w:sz w:val="22"/>
          <w:szCs w:val="22"/>
          <w:lang w:eastAsia="pl-PL"/>
        </w:rPr>
      </w:pPr>
    </w:p>
    <w:p w14:paraId="43245172" w14:textId="592265B3"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005346E8">
        <w:rPr>
          <w:rFonts w:ascii="Cambria" w:hAnsi="Cambria" w:cs="Arial"/>
          <w:sz w:val="22"/>
          <w:szCs w:val="22"/>
          <w:lang w:eastAsia="pl-PL"/>
        </w:rPr>
        <w:t xml:space="preserve">z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2117F6" w:rsidRPr="002117F6">
        <w:rPr>
          <w:rFonts w:ascii="Cambria" w:hAnsi="Cambria" w:cs="Arial"/>
          <w:bCs/>
          <w:sz w:val="22"/>
          <w:szCs w:val="22"/>
        </w:rPr>
        <w:t>Wykonywanie usług z zakresu szkółkarstwa, nasiennictwa, gospodarki łowieckiej , łąkowo – rolnej oraz działalności edukacyjnej w Nadleśnictwie Żmigród</w:t>
      </w:r>
      <w:r w:rsidR="002117F6">
        <w:rPr>
          <w:rFonts w:ascii="Cambria" w:hAnsi="Cambria" w:cs="Arial"/>
          <w:bCs/>
          <w:sz w:val="22"/>
          <w:szCs w:val="22"/>
        </w:rPr>
        <w:t xml:space="preserve"> </w:t>
      </w:r>
      <w:r w:rsidR="008E7FEA">
        <w:rPr>
          <w:rFonts w:ascii="Cambria" w:hAnsi="Cambria" w:cs="Arial"/>
          <w:bCs/>
          <w:sz w:val="22"/>
          <w:szCs w:val="22"/>
        </w:rPr>
        <w:t xml:space="preserve">w roku </w:t>
      </w:r>
      <w:r w:rsidR="005346E8">
        <w:rPr>
          <w:rFonts w:ascii="Cambria" w:hAnsi="Cambria" w:cs="Arial"/>
          <w:bCs/>
          <w:sz w:val="22"/>
          <w:szCs w:val="22"/>
        </w:rPr>
        <w:t>2025</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nr _____________ przeprowadzonym w trybie _____________________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63555356" w14:textId="77777777" w:rsidR="00832B08" w:rsidRPr="00492353" w:rsidRDefault="00832B08" w:rsidP="002A0FEC">
      <w:pPr>
        <w:suppressAutoHyphens w:val="0"/>
        <w:spacing w:before="120" w:after="120"/>
        <w:rPr>
          <w:rFonts w:ascii="Cambria" w:hAnsi="Cambria" w:cs="Arial"/>
          <w:b/>
          <w:sz w:val="22"/>
          <w:szCs w:val="22"/>
          <w:lang w:eastAsia="pl-PL"/>
        </w:rPr>
      </w:pPr>
    </w:p>
    <w:p w14:paraId="5B6AEAAC"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E55208">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2FB9BFEC" w14:textId="4D8B4950"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5909CD">
        <w:rPr>
          <w:rFonts w:ascii="Cambria" w:hAnsi="Cambria"/>
          <w:sz w:val="22"/>
          <w:szCs w:val="22"/>
        </w:rPr>
        <w:t xml:space="preserve">a </w:t>
      </w:r>
      <w:r w:rsidRPr="00492353">
        <w:rPr>
          <w:rFonts w:ascii="Cambria" w:hAnsi="Cambria"/>
          <w:sz w:val="22"/>
          <w:szCs w:val="22"/>
        </w:rPr>
        <w:t>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2117F6" w:rsidRPr="002117F6">
        <w:rPr>
          <w:rFonts w:ascii="Cambria" w:hAnsi="Cambria" w:cs="Arial"/>
          <w:bCs/>
          <w:i/>
          <w:iCs/>
          <w:sz w:val="22"/>
          <w:szCs w:val="22"/>
        </w:rPr>
        <w:t>Wykonywanie usług z zakresu szkółkarstwa, nasiennictwa, gospodarki łowieckiej , łąkowo – rolnej oraz działalności edukacyjnej w Nadleśnictwie Żmigród</w:t>
      </w:r>
      <w:r w:rsidR="002117F6">
        <w:rPr>
          <w:rFonts w:ascii="Cambria" w:hAnsi="Cambria" w:cs="Arial"/>
          <w:bCs/>
          <w:i/>
          <w:iCs/>
          <w:sz w:val="22"/>
          <w:szCs w:val="22"/>
        </w:rPr>
        <w:t xml:space="preserve"> </w:t>
      </w:r>
      <w:r w:rsidR="00036FC4" w:rsidRPr="00492353">
        <w:rPr>
          <w:rFonts w:ascii="Cambria" w:hAnsi="Cambria" w:cs="Arial"/>
          <w:bCs/>
          <w:i/>
          <w:iCs/>
          <w:sz w:val="22"/>
          <w:szCs w:val="22"/>
        </w:rPr>
        <w:t xml:space="preserve">w roku </w:t>
      </w:r>
      <w:r w:rsidR="005346E8">
        <w:rPr>
          <w:rFonts w:ascii="Cambria" w:hAnsi="Cambria" w:cs="Arial"/>
          <w:bCs/>
          <w:i/>
          <w:iCs/>
          <w:sz w:val="22"/>
          <w:szCs w:val="22"/>
        </w:rPr>
        <w:t xml:space="preserve">2025 </w:t>
      </w:r>
      <w:r w:rsidR="00C94CA2" w:rsidRPr="00492353">
        <w:rPr>
          <w:rFonts w:ascii="Cambria" w:hAnsi="Cambria" w:cs="Arial"/>
          <w:sz w:val="22"/>
          <w:szCs w:val="22"/>
          <w:lang w:eastAsia="pl-PL"/>
        </w:rPr>
        <w:t xml:space="preserve"> przez Wydzierżawiającego.</w:t>
      </w:r>
    </w:p>
    <w:p w14:paraId="040488BF" w14:textId="77777777" w:rsidR="00FC3273" w:rsidRDefault="00FC3273" w:rsidP="002A0FEC">
      <w:pPr>
        <w:tabs>
          <w:tab w:val="left" w:pos="1701"/>
        </w:tabs>
        <w:suppressAutoHyphens w:val="0"/>
        <w:spacing w:before="120" w:after="120"/>
        <w:ind w:right="19"/>
        <w:jc w:val="center"/>
        <w:rPr>
          <w:rFonts w:ascii="Cambria" w:hAnsi="Cambria"/>
          <w:b/>
          <w:bCs/>
          <w:sz w:val="22"/>
          <w:szCs w:val="22"/>
        </w:rPr>
      </w:pPr>
    </w:p>
    <w:p w14:paraId="3CFEA9DB"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r w:rsidR="00E55208">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10C6FF51" w14:textId="77777777"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2117F6" w:rsidRPr="00492353" w14:paraId="25F174C5"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3D3D8837" w14:textId="7AA41535" w:rsidR="002117F6" w:rsidRPr="00492353" w:rsidRDefault="002117F6" w:rsidP="002117F6">
            <w:pPr>
              <w:spacing w:before="120" w:after="120"/>
              <w:jc w:val="both"/>
              <w:rPr>
                <w:rFonts w:ascii="Cambria" w:hAnsi="Cambria" w:cs="Arial"/>
                <w:color w:val="000000"/>
                <w:sz w:val="22"/>
                <w:szCs w:val="22"/>
              </w:rPr>
            </w:pPr>
            <w:bookmarkStart w:id="0" w:name="_Hlk16412066"/>
            <w:r w:rsidRPr="0047557E">
              <w:rPr>
                <w:rFonts w:ascii="Cambria" w:hAnsi="Cambria"/>
                <w:sz w:val="22"/>
                <w:szCs w:val="22"/>
              </w:rPr>
              <w:t>l.p.</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03CE8892" w14:textId="77777777" w:rsidR="002117F6" w:rsidRPr="0047557E" w:rsidRDefault="002117F6" w:rsidP="002117F6">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Rodzaj sprzętu (Numer inwentarzowy) </w:t>
            </w:r>
          </w:p>
          <w:p w14:paraId="0AFACF5D" w14:textId="77777777" w:rsidR="002117F6" w:rsidRPr="00492353" w:rsidRDefault="002117F6" w:rsidP="002117F6">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52F1EBD7" w14:textId="2559F553"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Ilość</w:t>
            </w:r>
          </w:p>
        </w:tc>
      </w:tr>
      <w:tr w:rsidR="002117F6" w:rsidRPr="00492353" w14:paraId="582DCA16"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3B195EFE" w14:textId="24941F4C"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1. </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575DFD4E" w14:textId="618174E8"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Rozsiewacz do substratów o numerze inwentarzowym 591/1154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BCB7AAB" w14:textId="3E6EE15E"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6ED2C44E"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6FAE9145" w14:textId="3EC89B01"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2.</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1707F7C2" w14:textId="30EF569F"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Kultywator GS z dodatkowymi pazurkami 590/742</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7B89256" w14:textId="68DAE2C2"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46A99315"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26C1E716" w14:textId="303A13E1"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3.</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77CB0F7B" w14:textId="3F196BB1"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Podcinacz korzeni o numerze inwentarzowym 592/745</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41DCF61" w14:textId="4D452DAE"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2F8B1A23"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727C541C" w14:textId="71F657E1"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4.</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26B39AF4" w14:textId="1296539E"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Wyciskacz o numerze inwentarzowym 592/807</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534C41F4" w14:textId="2C12980F"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08296200" w14:textId="77777777" w:rsidTr="0096563E">
        <w:trPr>
          <w:trHeight w:val="245"/>
        </w:trPr>
        <w:tc>
          <w:tcPr>
            <w:tcW w:w="423" w:type="pct"/>
            <w:tcBorders>
              <w:top w:val="single" w:sz="4" w:space="0" w:color="000000"/>
              <w:left w:val="single" w:sz="4" w:space="0" w:color="000000"/>
              <w:bottom w:val="single" w:sz="4" w:space="0" w:color="000000"/>
              <w:right w:val="single" w:sz="4" w:space="0" w:color="000000"/>
            </w:tcBorders>
          </w:tcPr>
          <w:p w14:paraId="06768B28" w14:textId="6060521C"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5.</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0CC53A3A" w14:textId="6A3AF421"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Opryskiwacz o numerze inwentarzowym B/SZ/87</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05577B7F" w14:textId="72B48EC5"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53E8C470"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36A14995" w14:textId="13D61447"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6.</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649099B7" w14:textId="16D4B340"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Siewnik do nasion grubych i drobnych o numerze inwentarzowym 592/903</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A65F15A" w14:textId="78ED4E5A"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23E50E6A"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23C4E61D" w14:textId="42E3C410"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7.</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53BCAFD0" w14:textId="36E56CE9"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Glebogryzarka o numerze inwentarzowym B/SZ/88</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08B1B122" w14:textId="6B2F6C09"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7AD3538D"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670407F4" w14:textId="1E366BD6"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8.</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20B20CB6" w14:textId="28D3C39D"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Wał strunowo uprawowy o numerze inwentarzowym B/590/910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699E5943" w14:textId="5F0433D4"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57435AEC"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693C74EB" w14:textId="3F452508"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9.</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4F5E4C10" w14:textId="5AAA75A7"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Kultywator uprawowy o numerze inwentarzowym B/590/911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6F98E2D8" w14:textId="58706806"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5A7DBB6F"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56B202BF" w14:textId="6B539EA5"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10.</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0620424A" w14:textId="01FA1270"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Siewnik ze stanowiskiem operatora o numerze inwentarzowym 591/741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E9BCFC0" w14:textId="072D2D4C"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45907D5A"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4EA1AA09" w14:textId="6D3868EF"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11.</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2B04E91F" w14:textId="281E864C"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Wyorywacz z wytrząsaczem SR o numerze inwentarzowym 594/744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6701988" w14:textId="3612D39F"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4F47E7A3"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2455EF8C" w14:textId="0B4D5594"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12.</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0FD39040" w14:textId="30D8C7F0"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Pług rolny B/SZ/64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251982E" w14:textId="077B0C5F" w:rsidR="002117F6" w:rsidRPr="00492353" w:rsidRDefault="002117F6" w:rsidP="002117F6">
            <w:pPr>
              <w:spacing w:before="120" w:after="120"/>
              <w:jc w:val="both"/>
              <w:rPr>
                <w:rFonts w:ascii="Cambria" w:hAnsi="Cambria" w:cs="Arial"/>
                <w:color w:val="000000"/>
                <w:sz w:val="22"/>
                <w:szCs w:val="22"/>
              </w:rPr>
            </w:pPr>
            <w:r w:rsidRPr="0047557E">
              <w:rPr>
                <w:rFonts w:ascii="Cambria" w:hAnsi="Cambria"/>
                <w:sz w:val="22"/>
                <w:szCs w:val="22"/>
              </w:rPr>
              <w:t xml:space="preserve">szt. 1 </w:t>
            </w:r>
          </w:p>
        </w:tc>
      </w:tr>
      <w:tr w:rsidR="002117F6" w:rsidRPr="00492353" w14:paraId="12405E26" w14:textId="77777777" w:rsidTr="0096563E">
        <w:trPr>
          <w:trHeight w:val="251"/>
        </w:trPr>
        <w:tc>
          <w:tcPr>
            <w:tcW w:w="423" w:type="pct"/>
            <w:tcBorders>
              <w:top w:val="single" w:sz="4" w:space="0" w:color="000000"/>
              <w:left w:val="single" w:sz="4" w:space="0" w:color="000000"/>
              <w:bottom w:val="single" w:sz="4" w:space="0" w:color="000000"/>
              <w:right w:val="single" w:sz="4" w:space="0" w:color="000000"/>
            </w:tcBorders>
          </w:tcPr>
          <w:p w14:paraId="775FE861" w14:textId="26DE85D8" w:rsidR="002117F6" w:rsidRPr="00492353" w:rsidRDefault="002117F6" w:rsidP="002117F6">
            <w:pPr>
              <w:spacing w:before="120" w:after="120"/>
              <w:jc w:val="both"/>
              <w:rPr>
                <w:rFonts w:ascii="Cambria" w:hAnsi="Cambria" w:cs="Arial"/>
                <w:color w:val="000000"/>
                <w:sz w:val="22"/>
                <w:szCs w:val="22"/>
              </w:rPr>
            </w:pPr>
            <w:r>
              <w:rPr>
                <w:rFonts w:ascii="Cambria" w:hAnsi="Cambria" w:cs="Arial"/>
                <w:color w:val="000000"/>
                <w:sz w:val="22"/>
                <w:szCs w:val="22"/>
              </w:rPr>
              <w:t>13.</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3562BF29" w14:textId="4A734F9A" w:rsidR="002117F6" w:rsidRPr="00492353" w:rsidRDefault="002117F6" w:rsidP="002117F6">
            <w:pPr>
              <w:spacing w:before="120" w:after="120"/>
              <w:jc w:val="both"/>
              <w:rPr>
                <w:rFonts w:ascii="Cambria" w:hAnsi="Cambria" w:cs="Arial"/>
                <w:color w:val="000000"/>
                <w:sz w:val="22"/>
                <w:szCs w:val="22"/>
              </w:rPr>
            </w:pPr>
            <w:r w:rsidRPr="002117F6">
              <w:rPr>
                <w:rFonts w:ascii="Cambria" w:hAnsi="Cambria" w:cs="Arial"/>
                <w:color w:val="000000"/>
                <w:sz w:val="22"/>
                <w:szCs w:val="22"/>
              </w:rPr>
              <w:t>Siewnik kukurydzy – 591/1594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84C4D5B" w14:textId="566388ED" w:rsidR="002117F6" w:rsidRPr="00492353" w:rsidRDefault="002117F6" w:rsidP="002117F6">
            <w:pPr>
              <w:spacing w:before="120" w:after="120"/>
              <w:jc w:val="both"/>
              <w:rPr>
                <w:rFonts w:ascii="Cambria" w:hAnsi="Cambria" w:cs="Arial"/>
                <w:color w:val="000000"/>
                <w:sz w:val="22"/>
                <w:szCs w:val="22"/>
              </w:rPr>
            </w:pPr>
            <w:r>
              <w:rPr>
                <w:rFonts w:ascii="Cambria" w:hAnsi="Cambria" w:cs="Arial"/>
                <w:color w:val="000000"/>
                <w:sz w:val="22"/>
                <w:szCs w:val="22"/>
              </w:rPr>
              <w:t>szt. 1</w:t>
            </w:r>
          </w:p>
        </w:tc>
      </w:tr>
    </w:tbl>
    <w:bookmarkEnd w:id="0"/>
    <w:p w14:paraId="2566C0AA" w14:textId="728430E0"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453AEE">
        <w:rPr>
          <w:rFonts w:ascii="Cambria" w:hAnsi="Cambria"/>
          <w:sz w:val="22"/>
          <w:szCs w:val="22"/>
        </w:rPr>
        <w:t>7</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453AEE">
        <w:rPr>
          <w:rFonts w:ascii="Cambria" w:hAnsi="Cambria"/>
          <w:sz w:val="22"/>
          <w:szCs w:val="22"/>
        </w:rPr>
        <w:t>1</w:t>
      </w:r>
      <w:r w:rsidR="00596B62">
        <w:rPr>
          <w:rFonts w:ascii="Cambria" w:hAnsi="Cambria"/>
          <w:sz w:val="22"/>
          <w:szCs w:val="22"/>
        </w:rPr>
        <w:t xml:space="preserve"> dniowym wyprzedzeniem. </w:t>
      </w:r>
    </w:p>
    <w:p w14:paraId="71FA1086" w14:textId="29CC8DE0"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453AEE">
        <w:rPr>
          <w:rFonts w:ascii="Cambria" w:hAnsi="Cambria"/>
          <w:sz w:val="22"/>
          <w:szCs w:val="22"/>
        </w:rPr>
        <w:t>7</w:t>
      </w:r>
      <w:r>
        <w:rPr>
          <w:rFonts w:ascii="Cambria" w:hAnsi="Cambria"/>
          <w:sz w:val="22"/>
          <w:szCs w:val="22"/>
        </w:rPr>
        <w:t xml:space="preserve"> dni od </w:t>
      </w:r>
      <w:r w:rsidR="005346E8">
        <w:rPr>
          <w:rFonts w:ascii="Cambria" w:hAnsi="Cambria"/>
          <w:sz w:val="22"/>
          <w:szCs w:val="22"/>
        </w:rPr>
        <w:t>powiadomienia</w:t>
      </w:r>
      <w:r>
        <w:rPr>
          <w:rFonts w:ascii="Cambria" w:hAnsi="Cambria"/>
          <w:sz w:val="22"/>
          <w:szCs w:val="22"/>
        </w:rPr>
        <w:t xml:space="preserve"> Wydzierżawiającego </w:t>
      </w:r>
      <w:r w:rsidR="009D003A" w:rsidRPr="00492353">
        <w:rPr>
          <w:rFonts w:ascii="Cambria" w:hAnsi="Cambria"/>
          <w:sz w:val="22"/>
          <w:szCs w:val="22"/>
        </w:rPr>
        <w:t>.</w:t>
      </w:r>
    </w:p>
    <w:p w14:paraId="2158CB8F"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w:t>
      </w:r>
      <w:r w:rsidR="00BB78FD" w:rsidRPr="00BB78FD">
        <w:rPr>
          <w:rFonts w:ascii="Cambria" w:hAnsi="Cambria" w:cs="Arial"/>
          <w:sz w:val="22"/>
          <w:szCs w:val="22"/>
          <w:lang w:eastAsia="pl-PL"/>
        </w:rPr>
        <w:lastRenderedPageBreak/>
        <w:t xml:space="preserve">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6685EF8F" w14:textId="77777777"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1E2E0EB1" w14:textId="77777777" w:rsidR="00E55208" w:rsidRPr="00492353" w:rsidRDefault="00E55208" w:rsidP="002A0FEC">
      <w:pPr>
        <w:suppressAutoHyphens w:val="0"/>
        <w:spacing w:before="120" w:after="120"/>
        <w:ind w:right="19"/>
        <w:rPr>
          <w:rFonts w:ascii="Cambria" w:hAnsi="Cambria"/>
          <w:b/>
          <w:bCs/>
          <w:sz w:val="22"/>
          <w:szCs w:val="22"/>
        </w:rPr>
      </w:pPr>
    </w:p>
    <w:p w14:paraId="67F65339"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r w:rsidR="00E55208">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6FE39103" w14:textId="467E71BA" w:rsidR="00CB0C85" w:rsidRPr="00492353" w:rsidRDefault="00CB0C85"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zierżawy może być wykorzystywany tylko w celu wykonywania usług leśnych z zakresu gospodarki szkółkarskiej</w:t>
      </w:r>
      <w:r w:rsidR="002117F6">
        <w:rPr>
          <w:rFonts w:ascii="Cambria" w:hAnsi="Cambria"/>
          <w:sz w:val="22"/>
          <w:szCs w:val="22"/>
        </w:rPr>
        <w:t>, łowieckiej, łąkowo - rolnej</w:t>
      </w:r>
      <w:r w:rsidRPr="00492353">
        <w:rPr>
          <w:rFonts w:ascii="Cambria" w:hAnsi="Cambria"/>
          <w:sz w:val="22"/>
          <w:szCs w:val="22"/>
        </w:rPr>
        <w:t xml:space="preserve"> na terenie Nadleśnictwa</w:t>
      </w:r>
      <w:r w:rsidR="00453AEE">
        <w:rPr>
          <w:rFonts w:ascii="Cambria" w:hAnsi="Cambria"/>
          <w:sz w:val="22"/>
          <w:szCs w:val="22"/>
        </w:rPr>
        <w:t xml:space="preserve"> Żmigród</w:t>
      </w:r>
      <w:r w:rsidRPr="00492353">
        <w:rPr>
          <w:rFonts w:ascii="Cambria" w:hAnsi="Cambria"/>
          <w:sz w:val="22"/>
          <w:szCs w:val="22"/>
        </w:rPr>
        <w:t xml:space="preserve"> </w:t>
      </w:r>
      <w:r w:rsidR="002117F6">
        <w:rPr>
          <w:rFonts w:ascii="Cambria" w:hAnsi="Cambria"/>
          <w:sz w:val="22"/>
          <w:szCs w:val="22"/>
        </w:rPr>
        <w:t>.</w:t>
      </w:r>
    </w:p>
    <w:p w14:paraId="083F2218"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790BABE3"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4FCE1402"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2FE263F9"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1B2219BB"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0641DF59"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28220697" w14:textId="77777777"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3C639D9B" w14:textId="77777777" w:rsidR="0055352F" w:rsidRDefault="0055352F" w:rsidP="002A0FEC">
      <w:pPr>
        <w:spacing w:before="120" w:after="120"/>
        <w:jc w:val="center"/>
        <w:rPr>
          <w:rFonts w:ascii="Cambria" w:hAnsi="Cambria"/>
          <w:b/>
          <w:bCs/>
          <w:sz w:val="22"/>
          <w:szCs w:val="22"/>
        </w:rPr>
      </w:pPr>
    </w:p>
    <w:p w14:paraId="54A2197A"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55208">
        <w:rPr>
          <w:rFonts w:ascii="Cambria" w:hAnsi="Cambria"/>
          <w:b/>
          <w:bCs/>
          <w:sz w:val="22"/>
          <w:szCs w:val="22"/>
        </w:rPr>
        <w:br/>
      </w:r>
      <w:r w:rsidR="00B20A84" w:rsidRPr="00492353">
        <w:rPr>
          <w:rFonts w:ascii="Cambria" w:hAnsi="Cambria"/>
          <w:b/>
          <w:bCs/>
          <w:sz w:val="22"/>
          <w:szCs w:val="22"/>
        </w:rPr>
        <w:t>Czas trwania Umowy</w:t>
      </w:r>
    </w:p>
    <w:p w14:paraId="69B832D0" w14:textId="77777777"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14:paraId="5A823911"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50D42368" w14:textId="77777777" w:rsidR="00B20A84" w:rsidRPr="00492353" w:rsidRDefault="00B20A84" w:rsidP="002A0FEC">
      <w:pPr>
        <w:spacing w:before="120" w:after="120"/>
        <w:jc w:val="center"/>
        <w:rPr>
          <w:rFonts w:ascii="Cambria" w:hAnsi="Cambria"/>
          <w:b/>
          <w:bCs/>
          <w:sz w:val="22"/>
          <w:szCs w:val="22"/>
        </w:rPr>
      </w:pPr>
    </w:p>
    <w:p w14:paraId="755F2BA3"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E5520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5F1A0AC4" w14:textId="0042B7FA"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20582A">
        <w:rPr>
          <w:rFonts w:ascii="Cambria" w:hAnsi="Cambria"/>
          <w:sz w:val="22"/>
          <w:szCs w:val="22"/>
        </w:rPr>
        <w:t>483</w:t>
      </w:r>
      <w:r w:rsidR="00E55978">
        <w:rPr>
          <w:rFonts w:ascii="Cambria" w:hAnsi="Cambria"/>
          <w:sz w:val="22"/>
          <w:szCs w:val="22"/>
        </w:rPr>
        <w:t>,00</w:t>
      </w:r>
      <w:r w:rsidR="00A0462E" w:rsidRPr="00492353">
        <w:rPr>
          <w:rFonts w:ascii="Cambria" w:hAnsi="Cambria"/>
          <w:sz w:val="22"/>
          <w:szCs w:val="22"/>
        </w:rPr>
        <w:t xml:space="preserve"> zł (słownie: </w:t>
      </w:r>
      <w:r w:rsidR="0020582A">
        <w:rPr>
          <w:rFonts w:ascii="Cambria" w:hAnsi="Cambria"/>
          <w:sz w:val="22"/>
          <w:szCs w:val="22"/>
        </w:rPr>
        <w:t>czterysta osiemdziesiąt trzy</w:t>
      </w:r>
      <w:r w:rsidR="00A0462E" w:rsidRPr="00492353">
        <w:rPr>
          <w:rFonts w:ascii="Cambria" w:hAnsi="Cambria"/>
          <w:sz w:val="22"/>
          <w:szCs w:val="22"/>
        </w:rPr>
        <w:t xml:space="preserve"> 00/100) </w:t>
      </w:r>
      <w:r w:rsidR="0020582A">
        <w:rPr>
          <w:rFonts w:ascii="Cambria" w:hAnsi="Cambria"/>
          <w:sz w:val="22"/>
          <w:szCs w:val="22"/>
        </w:rPr>
        <w:t>netto</w:t>
      </w:r>
      <w:r w:rsidR="005346E8">
        <w:rPr>
          <w:rFonts w:ascii="Cambria" w:hAnsi="Cambria"/>
          <w:sz w:val="22"/>
          <w:szCs w:val="22"/>
        </w:rPr>
        <w:t xml:space="preserve">, </w:t>
      </w:r>
      <w:r w:rsidR="00A0462E" w:rsidRPr="00492353">
        <w:rPr>
          <w:rFonts w:ascii="Cambria" w:hAnsi="Cambria"/>
          <w:sz w:val="22"/>
          <w:szCs w:val="22"/>
        </w:rPr>
        <w:t>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051BF978" w14:textId="77777777"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w:t>
      </w:r>
      <w:r w:rsidR="00FD783A">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tbl>
      <w:tblPr>
        <w:tblW w:w="7900" w:type="dxa"/>
        <w:jc w:val="center"/>
        <w:tblCellMar>
          <w:left w:w="70" w:type="dxa"/>
          <w:right w:w="70" w:type="dxa"/>
        </w:tblCellMar>
        <w:tblLook w:val="04A0" w:firstRow="1" w:lastRow="0" w:firstColumn="1" w:lastColumn="0" w:noHBand="0" w:noVBand="1"/>
      </w:tblPr>
      <w:tblGrid>
        <w:gridCol w:w="429"/>
        <w:gridCol w:w="5900"/>
        <w:gridCol w:w="1580"/>
      </w:tblGrid>
      <w:tr w:rsidR="0020582A" w:rsidRPr="00083E74" w14:paraId="452C91E9" w14:textId="77777777" w:rsidTr="0020582A">
        <w:trPr>
          <w:trHeight w:val="300"/>
          <w:jc w:val="center"/>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B00E4"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l.p.</w:t>
            </w:r>
          </w:p>
        </w:tc>
        <w:tc>
          <w:tcPr>
            <w:tcW w:w="5900" w:type="dxa"/>
            <w:tcBorders>
              <w:top w:val="single" w:sz="4" w:space="0" w:color="auto"/>
              <w:left w:val="nil"/>
              <w:bottom w:val="single" w:sz="4" w:space="0" w:color="auto"/>
              <w:right w:val="single" w:sz="4" w:space="0" w:color="auto"/>
            </w:tcBorders>
            <w:shd w:val="clear" w:color="auto" w:fill="auto"/>
            <w:noWrap/>
            <w:vAlign w:val="bottom"/>
            <w:hideMark/>
          </w:tcPr>
          <w:p w14:paraId="560E0737"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 xml:space="preserve">Rodzaj sprzętu (Numer inwentarzowy)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7337A165"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Calibri"/>
                <w:color w:val="000000"/>
                <w:sz w:val="22"/>
                <w:szCs w:val="22"/>
                <w:lang w:eastAsia="pl-PL"/>
              </w:rPr>
              <w:t>Czynsz netto</w:t>
            </w:r>
          </w:p>
        </w:tc>
      </w:tr>
      <w:tr w:rsidR="0020582A" w:rsidRPr="00083E74" w14:paraId="39FBC400" w14:textId="77777777" w:rsidTr="0020582A">
        <w:trPr>
          <w:trHeight w:val="6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59E665B8"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 xml:space="preserve">1. </w:t>
            </w:r>
          </w:p>
        </w:tc>
        <w:tc>
          <w:tcPr>
            <w:tcW w:w="5900" w:type="dxa"/>
            <w:tcBorders>
              <w:top w:val="nil"/>
              <w:left w:val="nil"/>
              <w:bottom w:val="single" w:sz="4" w:space="0" w:color="auto"/>
              <w:right w:val="single" w:sz="4" w:space="0" w:color="auto"/>
            </w:tcBorders>
            <w:shd w:val="clear" w:color="auto" w:fill="auto"/>
            <w:vAlign w:val="bottom"/>
            <w:hideMark/>
          </w:tcPr>
          <w:p w14:paraId="76D92805"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Rozsiewacz do substratów o numerze inwentarzowym 591/1154</w:t>
            </w:r>
          </w:p>
        </w:tc>
        <w:tc>
          <w:tcPr>
            <w:tcW w:w="1580" w:type="dxa"/>
            <w:tcBorders>
              <w:top w:val="nil"/>
              <w:left w:val="nil"/>
              <w:bottom w:val="single" w:sz="4" w:space="0" w:color="auto"/>
              <w:right w:val="single" w:sz="4" w:space="0" w:color="auto"/>
            </w:tcBorders>
            <w:shd w:val="clear" w:color="auto" w:fill="auto"/>
            <w:noWrap/>
            <w:vAlign w:val="bottom"/>
            <w:hideMark/>
          </w:tcPr>
          <w:p w14:paraId="03E14267" w14:textId="540E7293"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48,00</w:t>
            </w:r>
          </w:p>
        </w:tc>
      </w:tr>
      <w:tr w:rsidR="0020582A" w:rsidRPr="00083E74" w14:paraId="0FD18632" w14:textId="77777777" w:rsidTr="0020582A">
        <w:trPr>
          <w:trHeight w:val="3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0A9B0CA5"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2.</w:t>
            </w:r>
          </w:p>
        </w:tc>
        <w:tc>
          <w:tcPr>
            <w:tcW w:w="5900" w:type="dxa"/>
            <w:tcBorders>
              <w:top w:val="nil"/>
              <w:left w:val="nil"/>
              <w:bottom w:val="single" w:sz="4" w:space="0" w:color="auto"/>
              <w:right w:val="single" w:sz="4" w:space="0" w:color="auto"/>
            </w:tcBorders>
            <w:shd w:val="clear" w:color="auto" w:fill="auto"/>
            <w:vAlign w:val="bottom"/>
            <w:hideMark/>
          </w:tcPr>
          <w:p w14:paraId="7940C4D8"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Kultywator GS z dodatkowymi pazurkami 590/742</w:t>
            </w:r>
          </w:p>
        </w:tc>
        <w:tc>
          <w:tcPr>
            <w:tcW w:w="1580" w:type="dxa"/>
            <w:tcBorders>
              <w:top w:val="nil"/>
              <w:left w:val="nil"/>
              <w:bottom w:val="single" w:sz="4" w:space="0" w:color="auto"/>
              <w:right w:val="single" w:sz="4" w:space="0" w:color="auto"/>
            </w:tcBorders>
            <w:shd w:val="clear" w:color="auto" w:fill="auto"/>
            <w:noWrap/>
            <w:vAlign w:val="bottom"/>
            <w:hideMark/>
          </w:tcPr>
          <w:p w14:paraId="44CC876F" w14:textId="2C0BE7B3"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99,00</w:t>
            </w:r>
          </w:p>
        </w:tc>
      </w:tr>
      <w:tr w:rsidR="0020582A" w:rsidRPr="00083E74" w14:paraId="5E6D8AFC" w14:textId="77777777" w:rsidTr="0020582A">
        <w:trPr>
          <w:trHeight w:val="3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7415E46F"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3.</w:t>
            </w:r>
          </w:p>
        </w:tc>
        <w:tc>
          <w:tcPr>
            <w:tcW w:w="5900" w:type="dxa"/>
            <w:tcBorders>
              <w:top w:val="nil"/>
              <w:left w:val="nil"/>
              <w:bottom w:val="single" w:sz="4" w:space="0" w:color="auto"/>
              <w:right w:val="single" w:sz="4" w:space="0" w:color="auto"/>
            </w:tcBorders>
            <w:shd w:val="clear" w:color="auto" w:fill="auto"/>
            <w:vAlign w:val="bottom"/>
            <w:hideMark/>
          </w:tcPr>
          <w:p w14:paraId="06E95FFA"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Podcinacz korzeni o numerze inwentarzowym 592/745</w:t>
            </w:r>
          </w:p>
        </w:tc>
        <w:tc>
          <w:tcPr>
            <w:tcW w:w="1580" w:type="dxa"/>
            <w:tcBorders>
              <w:top w:val="nil"/>
              <w:left w:val="nil"/>
              <w:bottom w:val="single" w:sz="4" w:space="0" w:color="auto"/>
              <w:right w:val="single" w:sz="4" w:space="0" w:color="auto"/>
            </w:tcBorders>
            <w:shd w:val="clear" w:color="auto" w:fill="auto"/>
            <w:noWrap/>
            <w:vAlign w:val="bottom"/>
            <w:hideMark/>
          </w:tcPr>
          <w:p w14:paraId="4213B1CB" w14:textId="755FC21D"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13,00</w:t>
            </w:r>
          </w:p>
        </w:tc>
      </w:tr>
      <w:tr w:rsidR="0020582A" w:rsidRPr="00083E74" w14:paraId="41BA1FC5" w14:textId="77777777" w:rsidTr="0020582A">
        <w:trPr>
          <w:trHeight w:val="3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2B79CA41"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4.</w:t>
            </w:r>
          </w:p>
        </w:tc>
        <w:tc>
          <w:tcPr>
            <w:tcW w:w="5900" w:type="dxa"/>
            <w:tcBorders>
              <w:top w:val="nil"/>
              <w:left w:val="nil"/>
              <w:bottom w:val="single" w:sz="4" w:space="0" w:color="auto"/>
              <w:right w:val="single" w:sz="4" w:space="0" w:color="auto"/>
            </w:tcBorders>
            <w:shd w:val="clear" w:color="auto" w:fill="auto"/>
            <w:vAlign w:val="bottom"/>
            <w:hideMark/>
          </w:tcPr>
          <w:p w14:paraId="7A50D7E2"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Wyciskacz o numerze inwentarzowym 592/807</w:t>
            </w:r>
          </w:p>
        </w:tc>
        <w:tc>
          <w:tcPr>
            <w:tcW w:w="1580" w:type="dxa"/>
            <w:tcBorders>
              <w:top w:val="nil"/>
              <w:left w:val="nil"/>
              <w:bottom w:val="single" w:sz="4" w:space="0" w:color="auto"/>
              <w:right w:val="single" w:sz="4" w:space="0" w:color="auto"/>
            </w:tcBorders>
            <w:shd w:val="clear" w:color="auto" w:fill="auto"/>
            <w:noWrap/>
            <w:vAlign w:val="bottom"/>
            <w:hideMark/>
          </w:tcPr>
          <w:p w14:paraId="0A76E2C1" w14:textId="06DF967B"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14,00</w:t>
            </w:r>
          </w:p>
        </w:tc>
      </w:tr>
      <w:tr w:rsidR="0020582A" w:rsidRPr="00083E74" w14:paraId="465CE142" w14:textId="77777777" w:rsidTr="0020582A">
        <w:trPr>
          <w:trHeight w:val="3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C6190E0"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5.</w:t>
            </w:r>
          </w:p>
        </w:tc>
        <w:tc>
          <w:tcPr>
            <w:tcW w:w="5900" w:type="dxa"/>
            <w:tcBorders>
              <w:top w:val="nil"/>
              <w:left w:val="nil"/>
              <w:bottom w:val="single" w:sz="4" w:space="0" w:color="auto"/>
              <w:right w:val="single" w:sz="4" w:space="0" w:color="auto"/>
            </w:tcBorders>
            <w:shd w:val="clear" w:color="auto" w:fill="auto"/>
            <w:vAlign w:val="bottom"/>
            <w:hideMark/>
          </w:tcPr>
          <w:p w14:paraId="65FF9FB7"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Opryskiwacz o numerze inwentarzowym B/SZ/87</w:t>
            </w:r>
          </w:p>
        </w:tc>
        <w:tc>
          <w:tcPr>
            <w:tcW w:w="1580" w:type="dxa"/>
            <w:tcBorders>
              <w:top w:val="nil"/>
              <w:left w:val="nil"/>
              <w:bottom w:val="single" w:sz="4" w:space="0" w:color="auto"/>
              <w:right w:val="single" w:sz="4" w:space="0" w:color="auto"/>
            </w:tcBorders>
            <w:shd w:val="clear" w:color="auto" w:fill="auto"/>
            <w:noWrap/>
            <w:vAlign w:val="bottom"/>
            <w:hideMark/>
          </w:tcPr>
          <w:p w14:paraId="1A9F0E1E" w14:textId="75D0EEE3"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18,00</w:t>
            </w:r>
          </w:p>
        </w:tc>
      </w:tr>
      <w:tr w:rsidR="0020582A" w:rsidRPr="00083E74" w14:paraId="1A0DE41B" w14:textId="77777777" w:rsidTr="0020582A">
        <w:trPr>
          <w:trHeight w:val="6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743A872D"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6.</w:t>
            </w:r>
          </w:p>
        </w:tc>
        <w:tc>
          <w:tcPr>
            <w:tcW w:w="5900" w:type="dxa"/>
            <w:tcBorders>
              <w:top w:val="nil"/>
              <w:left w:val="nil"/>
              <w:bottom w:val="single" w:sz="4" w:space="0" w:color="auto"/>
              <w:right w:val="single" w:sz="4" w:space="0" w:color="auto"/>
            </w:tcBorders>
            <w:shd w:val="clear" w:color="auto" w:fill="auto"/>
            <w:vAlign w:val="bottom"/>
            <w:hideMark/>
          </w:tcPr>
          <w:p w14:paraId="0460C043"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Siewnik do nasion grubych i drobnych o numerze inwentarzowym 592/903</w:t>
            </w:r>
          </w:p>
        </w:tc>
        <w:tc>
          <w:tcPr>
            <w:tcW w:w="1580" w:type="dxa"/>
            <w:tcBorders>
              <w:top w:val="nil"/>
              <w:left w:val="nil"/>
              <w:bottom w:val="single" w:sz="4" w:space="0" w:color="auto"/>
              <w:right w:val="single" w:sz="4" w:space="0" w:color="auto"/>
            </w:tcBorders>
            <w:shd w:val="clear" w:color="auto" w:fill="auto"/>
            <w:noWrap/>
            <w:vAlign w:val="bottom"/>
            <w:hideMark/>
          </w:tcPr>
          <w:p w14:paraId="0EBC8802" w14:textId="615DC177"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22,00</w:t>
            </w:r>
          </w:p>
        </w:tc>
      </w:tr>
      <w:tr w:rsidR="0020582A" w:rsidRPr="00083E74" w14:paraId="02AEB377" w14:textId="77777777" w:rsidTr="0020582A">
        <w:trPr>
          <w:trHeight w:val="3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21F49456"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7.</w:t>
            </w:r>
          </w:p>
        </w:tc>
        <w:tc>
          <w:tcPr>
            <w:tcW w:w="5900" w:type="dxa"/>
            <w:tcBorders>
              <w:top w:val="nil"/>
              <w:left w:val="nil"/>
              <w:bottom w:val="single" w:sz="4" w:space="0" w:color="auto"/>
              <w:right w:val="single" w:sz="4" w:space="0" w:color="auto"/>
            </w:tcBorders>
            <w:shd w:val="clear" w:color="auto" w:fill="auto"/>
            <w:vAlign w:val="bottom"/>
            <w:hideMark/>
          </w:tcPr>
          <w:p w14:paraId="3EEB6762"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Glebogryzarka o numerze inwentarzowym B/SZ/88</w:t>
            </w:r>
          </w:p>
        </w:tc>
        <w:tc>
          <w:tcPr>
            <w:tcW w:w="1580" w:type="dxa"/>
            <w:tcBorders>
              <w:top w:val="nil"/>
              <w:left w:val="nil"/>
              <w:bottom w:val="single" w:sz="4" w:space="0" w:color="auto"/>
              <w:right w:val="single" w:sz="4" w:space="0" w:color="auto"/>
            </w:tcBorders>
            <w:shd w:val="clear" w:color="auto" w:fill="auto"/>
            <w:noWrap/>
            <w:vAlign w:val="bottom"/>
            <w:hideMark/>
          </w:tcPr>
          <w:p w14:paraId="67E9E0A8" w14:textId="2BB5D2C0"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24,00</w:t>
            </w:r>
          </w:p>
        </w:tc>
      </w:tr>
      <w:tr w:rsidR="0020582A" w:rsidRPr="00083E74" w14:paraId="3371D1D1" w14:textId="77777777" w:rsidTr="0020582A">
        <w:trPr>
          <w:trHeight w:val="6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03279448"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8.</w:t>
            </w:r>
          </w:p>
        </w:tc>
        <w:tc>
          <w:tcPr>
            <w:tcW w:w="5900" w:type="dxa"/>
            <w:tcBorders>
              <w:top w:val="nil"/>
              <w:left w:val="nil"/>
              <w:bottom w:val="single" w:sz="4" w:space="0" w:color="auto"/>
              <w:right w:val="single" w:sz="4" w:space="0" w:color="auto"/>
            </w:tcBorders>
            <w:shd w:val="clear" w:color="auto" w:fill="auto"/>
            <w:vAlign w:val="bottom"/>
            <w:hideMark/>
          </w:tcPr>
          <w:p w14:paraId="20703C8B"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Wał strunowo uprawowy o numerze inwentarzowym B/590/910</w:t>
            </w:r>
          </w:p>
        </w:tc>
        <w:tc>
          <w:tcPr>
            <w:tcW w:w="1580" w:type="dxa"/>
            <w:tcBorders>
              <w:top w:val="nil"/>
              <w:left w:val="nil"/>
              <w:bottom w:val="single" w:sz="4" w:space="0" w:color="auto"/>
              <w:right w:val="single" w:sz="4" w:space="0" w:color="auto"/>
            </w:tcBorders>
            <w:shd w:val="clear" w:color="auto" w:fill="auto"/>
            <w:noWrap/>
            <w:vAlign w:val="bottom"/>
            <w:hideMark/>
          </w:tcPr>
          <w:p w14:paraId="0CCF5552" w14:textId="060BABF1"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28,00</w:t>
            </w:r>
          </w:p>
        </w:tc>
      </w:tr>
      <w:tr w:rsidR="0020582A" w:rsidRPr="00083E74" w14:paraId="52B131AF" w14:textId="77777777" w:rsidTr="0020582A">
        <w:trPr>
          <w:trHeight w:val="3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308B123F"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9.</w:t>
            </w:r>
          </w:p>
        </w:tc>
        <w:tc>
          <w:tcPr>
            <w:tcW w:w="5900" w:type="dxa"/>
            <w:tcBorders>
              <w:top w:val="nil"/>
              <w:left w:val="nil"/>
              <w:bottom w:val="single" w:sz="4" w:space="0" w:color="auto"/>
              <w:right w:val="single" w:sz="4" w:space="0" w:color="auto"/>
            </w:tcBorders>
            <w:shd w:val="clear" w:color="auto" w:fill="auto"/>
            <w:vAlign w:val="bottom"/>
            <w:hideMark/>
          </w:tcPr>
          <w:p w14:paraId="6247D420"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Kultywator uprawowy o numerze inwentarzowym B/590/911</w:t>
            </w:r>
          </w:p>
        </w:tc>
        <w:tc>
          <w:tcPr>
            <w:tcW w:w="1580" w:type="dxa"/>
            <w:tcBorders>
              <w:top w:val="nil"/>
              <w:left w:val="nil"/>
              <w:bottom w:val="single" w:sz="4" w:space="0" w:color="auto"/>
              <w:right w:val="single" w:sz="4" w:space="0" w:color="auto"/>
            </w:tcBorders>
            <w:shd w:val="clear" w:color="auto" w:fill="auto"/>
            <w:noWrap/>
            <w:vAlign w:val="bottom"/>
            <w:hideMark/>
          </w:tcPr>
          <w:p w14:paraId="78A1B646" w14:textId="3134E752"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28,00</w:t>
            </w:r>
          </w:p>
        </w:tc>
      </w:tr>
      <w:tr w:rsidR="0020582A" w:rsidRPr="00083E74" w14:paraId="5F7E6971" w14:textId="77777777" w:rsidTr="0020582A">
        <w:trPr>
          <w:trHeight w:val="6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72CBF58A"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10.</w:t>
            </w:r>
          </w:p>
        </w:tc>
        <w:tc>
          <w:tcPr>
            <w:tcW w:w="5900" w:type="dxa"/>
            <w:tcBorders>
              <w:top w:val="nil"/>
              <w:left w:val="nil"/>
              <w:bottom w:val="single" w:sz="4" w:space="0" w:color="auto"/>
              <w:right w:val="single" w:sz="4" w:space="0" w:color="auto"/>
            </w:tcBorders>
            <w:shd w:val="clear" w:color="auto" w:fill="auto"/>
            <w:vAlign w:val="bottom"/>
            <w:hideMark/>
          </w:tcPr>
          <w:p w14:paraId="1597AFB6"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Siewnik ze stanowiskiem operatora o numerze inwentarzowym 591/741</w:t>
            </w:r>
          </w:p>
        </w:tc>
        <w:tc>
          <w:tcPr>
            <w:tcW w:w="1580" w:type="dxa"/>
            <w:tcBorders>
              <w:top w:val="nil"/>
              <w:left w:val="nil"/>
              <w:bottom w:val="single" w:sz="4" w:space="0" w:color="auto"/>
              <w:right w:val="single" w:sz="4" w:space="0" w:color="auto"/>
            </w:tcBorders>
            <w:shd w:val="clear" w:color="auto" w:fill="auto"/>
            <w:noWrap/>
            <w:vAlign w:val="bottom"/>
            <w:hideMark/>
          </w:tcPr>
          <w:p w14:paraId="773CA744" w14:textId="7CBA4219"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15,00</w:t>
            </w:r>
          </w:p>
        </w:tc>
      </w:tr>
      <w:tr w:rsidR="0020582A" w:rsidRPr="00083E74" w14:paraId="6E8473AE" w14:textId="77777777" w:rsidTr="0020582A">
        <w:trPr>
          <w:trHeight w:val="6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0FA00293"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11.</w:t>
            </w:r>
          </w:p>
        </w:tc>
        <w:tc>
          <w:tcPr>
            <w:tcW w:w="5900" w:type="dxa"/>
            <w:tcBorders>
              <w:top w:val="nil"/>
              <w:left w:val="nil"/>
              <w:bottom w:val="single" w:sz="4" w:space="0" w:color="auto"/>
              <w:right w:val="single" w:sz="4" w:space="0" w:color="auto"/>
            </w:tcBorders>
            <w:shd w:val="clear" w:color="auto" w:fill="auto"/>
            <w:vAlign w:val="bottom"/>
            <w:hideMark/>
          </w:tcPr>
          <w:p w14:paraId="088F71CF"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Wyorywacz z wytrząsaczem SR o numerze inwentarzowym 594/744</w:t>
            </w:r>
          </w:p>
        </w:tc>
        <w:tc>
          <w:tcPr>
            <w:tcW w:w="1580" w:type="dxa"/>
            <w:tcBorders>
              <w:top w:val="nil"/>
              <w:left w:val="nil"/>
              <w:bottom w:val="single" w:sz="4" w:space="0" w:color="auto"/>
              <w:right w:val="single" w:sz="4" w:space="0" w:color="auto"/>
            </w:tcBorders>
            <w:shd w:val="clear" w:color="auto" w:fill="auto"/>
            <w:noWrap/>
            <w:vAlign w:val="bottom"/>
            <w:hideMark/>
          </w:tcPr>
          <w:p w14:paraId="020DD2B7" w14:textId="5636B993"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49,00</w:t>
            </w:r>
          </w:p>
        </w:tc>
      </w:tr>
      <w:tr w:rsidR="0020582A" w:rsidRPr="00083E74" w14:paraId="4B67E6B4" w14:textId="77777777" w:rsidTr="0020582A">
        <w:trPr>
          <w:trHeight w:val="3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6A56DA43"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12.</w:t>
            </w:r>
          </w:p>
        </w:tc>
        <w:tc>
          <w:tcPr>
            <w:tcW w:w="5900" w:type="dxa"/>
            <w:tcBorders>
              <w:top w:val="nil"/>
              <w:left w:val="nil"/>
              <w:bottom w:val="single" w:sz="4" w:space="0" w:color="auto"/>
              <w:right w:val="single" w:sz="4" w:space="0" w:color="auto"/>
            </w:tcBorders>
            <w:shd w:val="clear" w:color="auto" w:fill="auto"/>
            <w:vAlign w:val="bottom"/>
            <w:hideMark/>
          </w:tcPr>
          <w:p w14:paraId="21002684"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Arial"/>
                <w:color w:val="000000"/>
                <w:sz w:val="22"/>
                <w:szCs w:val="22"/>
                <w:lang w:eastAsia="pl-PL"/>
              </w:rPr>
              <w:t>Pług rolny B/SZ/64</w:t>
            </w:r>
          </w:p>
        </w:tc>
        <w:tc>
          <w:tcPr>
            <w:tcW w:w="1580" w:type="dxa"/>
            <w:tcBorders>
              <w:top w:val="nil"/>
              <w:left w:val="nil"/>
              <w:bottom w:val="single" w:sz="4" w:space="0" w:color="auto"/>
              <w:right w:val="single" w:sz="4" w:space="0" w:color="auto"/>
            </w:tcBorders>
            <w:shd w:val="clear" w:color="auto" w:fill="auto"/>
            <w:noWrap/>
            <w:vAlign w:val="bottom"/>
            <w:hideMark/>
          </w:tcPr>
          <w:p w14:paraId="1DD25831" w14:textId="6D37F14A"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27,00</w:t>
            </w:r>
          </w:p>
        </w:tc>
      </w:tr>
      <w:tr w:rsidR="0020582A" w:rsidRPr="00083E74" w14:paraId="48E9376E" w14:textId="77777777" w:rsidTr="0020582A">
        <w:trPr>
          <w:trHeight w:val="300"/>
          <w:jc w:val="center"/>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6C0A52B1"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Calibri"/>
                <w:color w:val="000000"/>
                <w:sz w:val="22"/>
                <w:szCs w:val="22"/>
                <w:lang w:eastAsia="pl-PL"/>
              </w:rPr>
              <w:t>13.</w:t>
            </w:r>
          </w:p>
        </w:tc>
        <w:tc>
          <w:tcPr>
            <w:tcW w:w="5900" w:type="dxa"/>
            <w:tcBorders>
              <w:top w:val="nil"/>
              <w:left w:val="nil"/>
              <w:bottom w:val="single" w:sz="4" w:space="0" w:color="auto"/>
              <w:right w:val="single" w:sz="4" w:space="0" w:color="auto"/>
            </w:tcBorders>
            <w:shd w:val="clear" w:color="auto" w:fill="auto"/>
            <w:vAlign w:val="bottom"/>
            <w:hideMark/>
          </w:tcPr>
          <w:p w14:paraId="63133F31" w14:textId="77777777" w:rsidR="0020582A" w:rsidRPr="00083E74" w:rsidRDefault="0020582A" w:rsidP="00E55978">
            <w:pPr>
              <w:suppressAutoHyphens w:val="0"/>
              <w:rPr>
                <w:rFonts w:ascii="Cambria" w:hAnsi="Cambria" w:cs="Calibri"/>
                <w:color w:val="000000"/>
                <w:sz w:val="22"/>
                <w:szCs w:val="22"/>
                <w:lang w:eastAsia="pl-PL"/>
              </w:rPr>
            </w:pPr>
            <w:r w:rsidRPr="00083E74">
              <w:rPr>
                <w:rFonts w:ascii="Cambria" w:hAnsi="Cambria" w:cs="Calibri"/>
                <w:color w:val="000000"/>
                <w:sz w:val="22"/>
                <w:szCs w:val="22"/>
                <w:lang w:eastAsia="pl-PL"/>
              </w:rPr>
              <w:t>Siewnik kukurydzy – 591/1594</w:t>
            </w:r>
          </w:p>
        </w:tc>
        <w:tc>
          <w:tcPr>
            <w:tcW w:w="1580" w:type="dxa"/>
            <w:tcBorders>
              <w:top w:val="nil"/>
              <w:left w:val="nil"/>
              <w:bottom w:val="single" w:sz="4" w:space="0" w:color="auto"/>
              <w:right w:val="single" w:sz="4" w:space="0" w:color="auto"/>
            </w:tcBorders>
            <w:shd w:val="clear" w:color="auto" w:fill="auto"/>
            <w:noWrap/>
            <w:vAlign w:val="bottom"/>
            <w:hideMark/>
          </w:tcPr>
          <w:p w14:paraId="746C3468" w14:textId="7EE6BFCA" w:rsidR="0020582A" w:rsidRPr="00083E74" w:rsidRDefault="0020582A" w:rsidP="00E55978">
            <w:pPr>
              <w:suppressAutoHyphens w:val="0"/>
              <w:jc w:val="right"/>
              <w:rPr>
                <w:rFonts w:ascii="Cambria" w:hAnsi="Cambria" w:cs="Calibri"/>
                <w:color w:val="000000"/>
                <w:sz w:val="22"/>
                <w:szCs w:val="22"/>
                <w:lang w:eastAsia="pl-PL"/>
              </w:rPr>
            </w:pPr>
            <w:r w:rsidRPr="00083E74">
              <w:rPr>
                <w:rFonts w:ascii="Cambria" w:hAnsi="Cambria" w:cs="Calibri"/>
                <w:color w:val="000000"/>
                <w:sz w:val="22"/>
                <w:szCs w:val="22"/>
                <w:lang w:eastAsia="pl-PL"/>
              </w:rPr>
              <w:t>98,00</w:t>
            </w:r>
          </w:p>
        </w:tc>
      </w:tr>
    </w:tbl>
    <w:p w14:paraId="714B971E" w14:textId="77777777" w:rsidR="00E55208" w:rsidRDefault="00E55208" w:rsidP="00E55978">
      <w:pPr>
        <w:suppressAutoHyphens w:val="0"/>
        <w:spacing w:before="120" w:after="120"/>
        <w:jc w:val="both"/>
        <w:rPr>
          <w:rFonts w:ascii="Cambria" w:hAnsi="Cambria"/>
          <w:sz w:val="22"/>
          <w:szCs w:val="22"/>
        </w:rPr>
      </w:pPr>
    </w:p>
    <w:p w14:paraId="6A16628E" w14:textId="77777777" w:rsidR="00E55208" w:rsidRPr="00FD783A" w:rsidRDefault="00E55208" w:rsidP="00FD783A">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sidR="00FD783A">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sidR="00FD783A">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sidR="00FD783A">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sidR="00FD783A">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77CFD546"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w:t>
      </w:r>
      <w:r w:rsidRPr="003118D6">
        <w:rPr>
          <w:rFonts w:ascii="Cambria" w:eastAsia="Calibri" w:hAnsi="Cambria" w:cs="Calibri Light"/>
          <w:sz w:val="22"/>
          <w:szCs w:val="22"/>
          <w:lang w:eastAsia="en-US"/>
        </w:rPr>
        <w:t>dnia 17 grudnia 1998 r. o emeryturach i rentach z Funduszu Ubezpieczeń Społecznych (tekst jedn.: Dz. U. z 2023 r. poz. 1251 ze zm.). Do obliczenia Waloryzacji zostanie przyjęty:</w:t>
      </w:r>
      <w:r w:rsidRPr="00E55208">
        <w:rPr>
          <w:rFonts w:ascii="Cambria" w:eastAsia="Calibri" w:hAnsi="Cambria" w:cs="Calibri Light"/>
          <w:sz w:val="22"/>
          <w:szCs w:val="22"/>
          <w:lang w:eastAsia="en-US"/>
        </w:rPr>
        <w:t xml:space="preserve"> </w:t>
      </w:r>
    </w:p>
    <w:p w14:paraId="7B35C9A6" w14:textId="77777777" w:rsidR="00E55208" w:rsidRPr="00E55208" w:rsidRDefault="00E55208" w:rsidP="00E55208">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Wskaźnik GUS w I kwartale roku 202</w:t>
      </w:r>
      <w:r w:rsidR="00090A4F">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z zastrzeżeniem, że jeżeli Umowa została zawarta po </w:t>
      </w:r>
      <w:bookmarkStart w:id="1" w:name="_Hlk116975612"/>
      <w:r w:rsidRPr="00E55208">
        <w:rPr>
          <w:rFonts w:ascii="Cambria" w:eastAsia="Calibri" w:hAnsi="Cambria" w:cs="Calibri Light"/>
          <w:sz w:val="22"/>
          <w:szCs w:val="22"/>
          <w:lang w:eastAsia="en-US"/>
        </w:rPr>
        <w:t xml:space="preserve">ogłoszeniu komunikatu Prezesa Głównego Urzędu Statystycznego podającego Wskaźnik GUS w I kwartale </w:t>
      </w:r>
      <w:bookmarkEnd w:id="1"/>
      <w:r w:rsidRPr="00E55208">
        <w:rPr>
          <w:rFonts w:ascii="Cambria" w:eastAsia="Calibri" w:hAnsi="Cambria" w:cs="Calibri Light"/>
          <w:sz w:val="22"/>
          <w:szCs w:val="22"/>
          <w:lang w:eastAsia="en-US"/>
        </w:rPr>
        <w:t>roku 202</w:t>
      </w:r>
      <w:r w:rsidR="00090A4F">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2" w:name="_Hlk116975564"/>
      <w:r w:rsidRPr="00E55208">
        <w:rPr>
          <w:rFonts w:ascii="Cambria" w:eastAsia="Calibri" w:hAnsi="Cambria" w:cs="Calibri Light"/>
          <w:sz w:val="22"/>
          <w:szCs w:val="22"/>
          <w:lang w:eastAsia="en-US"/>
        </w:rPr>
        <w:t xml:space="preserve">Prezesa Głównego Urzędu Statystycznego podającego Wskaźnik GUS </w:t>
      </w:r>
      <w:bookmarkEnd w:id="2"/>
      <w:r w:rsidRPr="00E55208">
        <w:rPr>
          <w:rFonts w:ascii="Cambria" w:eastAsia="Calibri" w:hAnsi="Cambria" w:cs="Calibri Light"/>
          <w:sz w:val="22"/>
          <w:szCs w:val="22"/>
          <w:lang w:eastAsia="en-US"/>
        </w:rPr>
        <w:t>(„I Wskaźnik GUS”);</w:t>
      </w:r>
    </w:p>
    <w:p w14:paraId="5985E2CF" w14:textId="77777777" w:rsidR="00E55208" w:rsidRPr="00E55208" w:rsidRDefault="00E55208" w:rsidP="00E55208">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2)</w:t>
      </w:r>
      <w:r w:rsidRPr="00E55208">
        <w:rPr>
          <w:rFonts w:ascii="Cambria" w:eastAsia="Calibri" w:hAnsi="Cambria" w:cs="Calibri Light"/>
          <w:sz w:val="22"/>
          <w:szCs w:val="22"/>
          <w:lang w:eastAsia="en-US"/>
        </w:rPr>
        <w:tab/>
        <w:t>Wskaźnik GUS w II kwartale roku 202</w:t>
      </w:r>
      <w:r w:rsidR="00090A4F">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 I kwartale roku 202</w:t>
      </w:r>
      <w:r w:rsidR="00090A4F">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w:t>
      </w:r>
      <w:bookmarkStart w:id="3" w:name="_Hlk116914429"/>
      <w:r w:rsidRPr="00E55208">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3"/>
      <w:r w:rsidRPr="00E55208">
        <w:rPr>
          <w:rFonts w:ascii="Cambria" w:eastAsia="Calibri" w:hAnsi="Cambria" w:cs="Calibri Light"/>
          <w:sz w:val="22"/>
          <w:szCs w:val="22"/>
          <w:lang w:eastAsia="en-US"/>
        </w:rPr>
        <w:t xml:space="preserve"> („II Wskaźnik GUS”)</w:t>
      </w:r>
    </w:p>
    <w:p w14:paraId="005B02A2" w14:textId="77777777" w:rsidR="00E55208" w:rsidRPr="00E55208" w:rsidRDefault="00E55208" w:rsidP="00E55208">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3E80B5C0"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sidR="00FD783A">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sidR="00FD783A">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sidR="00FD783A">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sidR="00FD783A">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6AC969BB"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ab/>
        <w:t>W ramach Waloryzacji nowa kwota każde</w:t>
      </w:r>
      <w:r w:rsidR="00FD783A">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4BEA1123" w14:textId="77777777" w:rsidR="00E55208" w:rsidRPr="00E55208" w:rsidRDefault="00E55208" w:rsidP="00E55208">
      <w:pPr>
        <w:suppressAutoHyphens w:val="0"/>
        <w:spacing w:before="120"/>
        <w:ind w:left="567"/>
        <w:jc w:val="both"/>
        <w:rPr>
          <w:rFonts w:ascii="Cambria" w:eastAsia="Calibri" w:hAnsi="Cambria" w:cs="Calibri Light"/>
          <w:sz w:val="22"/>
          <w:szCs w:val="22"/>
          <w:vertAlign w:val="subscript"/>
          <w:lang w:eastAsia="en-US"/>
        </w:rPr>
      </w:pPr>
      <w:r w:rsidRPr="00E55208">
        <w:rPr>
          <w:rFonts w:ascii="Cambria" w:eastAsia="Calibri" w:hAnsi="Cambria" w:cs="Calibri Light"/>
          <w:sz w:val="22"/>
          <w:szCs w:val="22"/>
          <w:lang w:eastAsia="en-US"/>
        </w:rPr>
        <w:t>Cn = Cp +(Cp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+(Cp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6DA03C43"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3734BA4C"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Cn </w:t>
      </w:r>
      <w:r w:rsidRPr="00E55208">
        <w:rPr>
          <w:rFonts w:ascii="Cambria" w:eastAsia="Calibri" w:hAnsi="Cambria" w:cs="Calibri Light"/>
          <w:sz w:val="22"/>
          <w:szCs w:val="22"/>
          <w:lang w:eastAsia="en-US"/>
        </w:rPr>
        <w:tab/>
        <w:t>to kwota dane</w:t>
      </w:r>
      <w:r w:rsidR="00FD783A">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sidR="00FD783A">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sidR="00FD783A">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sidR="00FD783A">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7CDBB512"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Cp </w:t>
      </w:r>
      <w:r w:rsidRPr="00E55208">
        <w:rPr>
          <w:rFonts w:ascii="Cambria" w:eastAsia="Calibri" w:hAnsi="Cambria" w:cs="Calibri Light"/>
          <w:sz w:val="22"/>
          <w:szCs w:val="22"/>
          <w:lang w:eastAsia="en-US"/>
        </w:rPr>
        <w:tab/>
        <w:t xml:space="preserve">to kwota </w:t>
      </w:r>
      <w:r w:rsidR="00FD783A"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sidR="00FD783A">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13BE6DFA"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0B8DBBCF"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bookmarkStart w:id="4" w:name="_Hlk116648587"/>
      <w:r w:rsidRPr="00E55208">
        <w:rPr>
          <w:rFonts w:ascii="Cambria" w:eastAsia="Calibri" w:hAnsi="Cambria" w:cs="Calibri Light"/>
          <w:sz w:val="22"/>
          <w:szCs w:val="22"/>
          <w:lang w:eastAsia="en-US"/>
        </w:rPr>
        <w:t xml:space="preserve">Z zastrzeżeniem, że w przypadku, gdy: </w:t>
      </w:r>
    </w:p>
    <w:p w14:paraId="576A9936"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2F84A27B"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
    <w:p w14:paraId="0E5A17D0"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315032D9"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6CBB6FB8"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6DB9CB38"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BB61A69"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641FD362" w14:textId="1A98ABBE"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do dwóch miejsc po przecinku. </w:t>
      </w:r>
    </w:p>
    <w:p w14:paraId="33FD3B02"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00FD783A" w:rsidRPr="00FD783A">
        <w:rPr>
          <w:rFonts w:ascii="Cambria" w:eastAsia="Calibri" w:hAnsi="Cambria" w:cs="Calibri Light"/>
          <w:sz w:val="22"/>
          <w:szCs w:val="22"/>
          <w:lang w:eastAsia="en-US"/>
        </w:rPr>
        <w:t>Czynsz</w:t>
      </w:r>
      <w:r w:rsidR="00FD783A">
        <w:rPr>
          <w:rFonts w:ascii="Cambria" w:eastAsia="Calibri" w:hAnsi="Cambria" w:cs="Calibri Light"/>
          <w:sz w:val="22"/>
          <w:szCs w:val="22"/>
          <w:lang w:eastAsia="en-US"/>
        </w:rPr>
        <w:t>e</w:t>
      </w:r>
      <w:r w:rsidR="00FD783A"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sidR="00FD783A">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sidR="00FD783A">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14CD7E7E" w14:textId="77777777" w:rsidR="00E55208" w:rsidRDefault="00E55208" w:rsidP="002A0FEC">
      <w:pPr>
        <w:suppressAutoHyphens w:val="0"/>
        <w:spacing w:before="120" w:after="120"/>
        <w:jc w:val="center"/>
        <w:rPr>
          <w:rFonts w:ascii="Cambria" w:hAnsi="Cambria"/>
          <w:b/>
          <w:bCs/>
          <w:sz w:val="22"/>
          <w:szCs w:val="22"/>
        </w:rPr>
      </w:pPr>
    </w:p>
    <w:p w14:paraId="2A7A552E" w14:textId="77777777"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FD783A">
        <w:rPr>
          <w:rFonts w:ascii="Cambria" w:hAnsi="Cambria"/>
          <w:b/>
          <w:bCs/>
          <w:sz w:val="22"/>
          <w:szCs w:val="22"/>
        </w:rPr>
        <w:br/>
      </w:r>
      <w:r w:rsidRPr="00492353">
        <w:rPr>
          <w:rFonts w:ascii="Cambria" w:hAnsi="Cambria"/>
          <w:b/>
          <w:bCs/>
          <w:sz w:val="22"/>
          <w:szCs w:val="22"/>
        </w:rPr>
        <w:t>Warunki płatności</w:t>
      </w:r>
    </w:p>
    <w:p w14:paraId="3222A266"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lastRenderedPageBreak/>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75BCF0FA" w14:textId="4762E81B"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20582A">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w:t>
      </w:r>
      <w:r w:rsidR="0020582A">
        <w:rPr>
          <w:rFonts w:ascii="Cambria" w:hAnsi="Cambria"/>
          <w:sz w:val="22"/>
          <w:szCs w:val="22"/>
        </w:rPr>
        <w:t xml:space="preserve">daty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780B6922" w14:textId="262D0B04" w:rsidR="00075B08" w:rsidRDefault="00083E74"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 xml:space="preserve"> </w:t>
      </w:r>
      <w:r w:rsidR="008F0A12"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008F0A12"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68CD23C7"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20E26ED3"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29C24CDA" w14:textId="77777777"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1E0B0384"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27929AE6"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3E4D2905"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312B78E3"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6BC96EA9"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29A72D33"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0D7DD546" w14:textId="77777777" w:rsidR="004E21A8" w:rsidRPr="00492353" w:rsidRDefault="004E21A8" w:rsidP="00861432">
      <w:pPr>
        <w:suppressAutoHyphens w:val="0"/>
        <w:spacing w:before="120" w:after="120"/>
        <w:rPr>
          <w:rFonts w:ascii="Cambria" w:hAnsi="Cambria" w:cs="Arial"/>
          <w:b/>
          <w:sz w:val="22"/>
          <w:szCs w:val="22"/>
          <w:lang w:eastAsia="pl-PL"/>
        </w:rPr>
      </w:pPr>
    </w:p>
    <w:p w14:paraId="2F6B8671"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5"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5"/>
    </w:p>
    <w:p w14:paraId="4B1176BD" w14:textId="4C8BD1CA"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w:t>
      </w:r>
      <w:r w:rsidR="00650933">
        <w:rPr>
          <w:rFonts w:ascii="Cambria" w:hAnsi="Cambria"/>
          <w:sz w:val="22"/>
          <w:szCs w:val="22"/>
        </w:rPr>
        <w:t xml:space="preserve">, łowieckiej, </w:t>
      </w:r>
      <w:r w:rsidR="00650933">
        <w:rPr>
          <w:rFonts w:ascii="Cambria" w:hAnsi="Cambria"/>
          <w:sz w:val="22"/>
          <w:szCs w:val="22"/>
        </w:rPr>
        <w:lastRenderedPageBreak/>
        <w:t>łąkowo - rolnej</w:t>
      </w:r>
      <w:r w:rsidR="00466B01" w:rsidRPr="005B4030">
        <w:rPr>
          <w:rFonts w:ascii="Cambria" w:hAnsi="Cambria"/>
          <w:sz w:val="22"/>
          <w:szCs w:val="22"/>
        </w:rPr>
        <w:t xml:space="preserve"> na terenie Nadleśnictwa</w:t>
      </w:r>
      <w:r w:rsidR="00CB4EC6">
        <w:rPr>
          <w:rFonts w:ascii="Cambria" w:hAnsi="Cambria"/>
          <w:sz w:val="22"/>
          <w:szCs w:val="22"/>
        </w:rPr>
        <w:t xml:space="preserve"> Żmigród</w:t>
      </w:r>
      <w:r w:rsidR="00466B01" w:rsidRPr="005B4030">
        <w:rPr>
          <w:rFonts w:ascii="Cambria" w:hAnsi="Cambria"/>
          <w:sz w:val="22"/>
          <w:szCs w:val="22"/>
        </w:rPr>
        <w:t xml:space="preserve"> </w:t>
      </w:r>
      <w:r w:rsidR="008B44A7" w:rsidRPr="005B4030">
        <w:rPr>
          <w:rFonts w:ascii="Cambria" w:hAnsi="Cambria"/>
          <w:sz w:val="22"/>
          <w:szCs w:val="22"/>
          <w:lang w:eastAsia="pl-PL"/>
        </w:rPr>
        <w:t xml:space="preserve">w wysokości </w:t>
      </w:r>
      <w:r w:rsidR="00FD783A">
        <w:rPr>
          <w:rFonts w:ascii="Cambria" w:hAnsi="Cambria"/>
          <w:sz w:val="22"/>
          <w:szCs w:val="22"/>
          <w:lang w:eastAsia="pl-PL"/>
        </w:rPr>
        <w:t>3</w:t>
      </w:r>
      <w:r w:rsidR="008B44A7" w:rsidRPr="005B4030">
        <w:rPr>
          <w:rFonts w:ascii="Cambria" w:hAnsi="Cambria"/>
          <w:sz w:val="22"/>
          <w:szCs w:val="22"/>
          <w:lang w:eastAsia="pl-PL"/>
        </w:rPr>
        <w:t>000 zł za każdy taki przypadek.</w:t>
      </w:r>
    </w:p>
    <w:p w14:paraId="78051AC1" w14:textId="77777777"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76E0661B" w14:textId="77777777" w:rsidR="005619F3" w:rsidRDefault="005619F3" w:rsidP="00861432">
      <w:pPr>
        <w:suppressAutoHyphens w:val="0"/>
        <w:spacing w:before="120" w:after="120"/>
        <w:jc w:val="center"/>
        <w:rPr>
          <w:rFonts w:ascii="Cambria" w:hAnsi="Cambria"/>
          <w:b/>
          <w:sz w:val="22"/>
          <w:szCs w:val="22"/>
          <w:lang w:eastAsia="pl-PL"/>
        </w:rPr>
      </w:pPr>
    </w:p>
    <w:p w14:paraId="19BA0DBA" w14:textId="77777777" w:rsidR="00FD783A" w:rsidRPr="00492353" w:rsidRDefault="00FD783A" w:rsidP="00861432">
      <w:pPr>
        <w:suppressAutoHyphens w:val="0"/>
        <w:spacing w:before="120" w:after="120"/>
        <w:jc w:val="center"/>
        <w:rPr>
          <w:rFonts w:ascii="Cambria" w:hAnsi="Cambria"/>
          <w:b/>
          <w:sz w:val="22"/>
          <w:szCs w:val="22"/>
          <w:lang w:eastAsia="pl-PL"/>
        </w:rPr>
      </w:pPr>
    </w:p>
    <w:p w14:paraId="11AD4C0D"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404B3A08"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20FE1E4C"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4FDD17D5"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6FE8387E" w14:textId="2CE85B51"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 -</w:t>
      </w:r>
      <w:r w:rsidRPr="00492353">
        <w:rPr>
          <w:rFonts w:ascii="Cambria" w:hAnsi="Cambria"/>
          <w:sz w:val="22"/>
          <w:szCs w:val="22"/>
        </w:rPr>
        <w:t xml:space="preserve"> wykonywania usług leśnych z zakresu </w:t>
      </w:r>
      <w:r w:rsidR="00650933" w:rsidRPr="005B4030">
        <w:rPr>
          <w:rFonts w:ascii="Cambria" w:hAnsi="Cambria"/>
          <w:sz w:val="22"/>
          <w:szCs w:val="22"/>
        </w:rPr>
        <w:t>gospodarki szkółkarskiej</w:t>
      </w:r>
      <w:r w:rsidR="00650933">
        <w:rPr>
          <w:rFonts w:ascii="Cambria" w:hAnsi="Cambria"/>
          <w:sz w:val="22"/>
          <w:szCs w:val="22"/>
        </w:rPr>
        <w:t>, łowieckiej, łąkowo - rolnej</w:t>
      </w:r>
      <w:r w:rsidRPr="00492353">
        <w:rPr>
          <w:rFonts w:ascii="Cambria" w:hAnsi="Cambria"/>
          <w:sz w:val="22"/>
          <w:szCs w:val="22"/>
        </w:rPr>
        <w:t xml:space="preserve"> na terenie Nadleśnictwa</w:t>
      </w:r>
      <w:r w:rsidR="002A0FEC">
        <w:rPr>
          <w:rFonts w:ascii="Cambria" w:hAnsi="Cambria"/>
          <w:sz w:val="22"/>
          <w:szCs w:val="22"/>
        </w:rPr>
        <w:t xml:space="preserve"> </w:t>
      </w:r>
      <w:r w:rsidR="00CB4EC6">
        <w:rPr>
          <w:rFonts w:ascii="Cambria" w:hAnsi="Cambria"/>
          <w:sz w:val="22"/>
          <w:szCs w:val="22"/>
        </w:rPr>
        <w:t>Żmigród</w:t>
      </w:r>
      <w:r w:rsidR="00650933">
        <w:rPr>
          <w:rFonts w:ascii="Cambria" w:hAnsi="Cambria"/>
          <w:sz w:val="22"/>
          <w:szCs w:val="22"/>
        </w:rPr>
        <w:t>,</w:t>
      </w:r>
    </w:p>
    <w:p w14:paraId="3ACC2C1D"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45C53591" w14:textId="77777777" w:rsidR="00616394" w:rsidRPr="00492353"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39A4DE22" w14:textId="77777777" w:rsidR="00FD783A" w:rsidRDefault="00FD783A" w:rsidP="00861432">
      <w:pPr>
        <w:suppressAutoHyphens w:val="0"/>
        <w:spacing w:before="120" w:after="120"/>
        <w:jc w:val="center"/>
        <w:rPr>
          <w:rFonts w:ascii="Cambria" w:hAnsi="Cambria" w:cs="Arial"/>
          <w:b/>
          <w:sz w:val="22"/>
          <w:szCs w:val="22"/>
          <w:lang w:eastAsia="pl-PL"/>
        </w:rPr>
      </w:pPr>
    </w:p>
    <w:p w14:paraId="04EA8BC2"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350036F1"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64488E7F"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4E8F7AE6" w14:textId="77777777" w:rsidR="004E21A8" w:rsidRPr="00416646"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lang w:eastAsia="en-US"/>
        </w:rPr>
      </w:pPr>
      <w:r w:rsidRPr="00416646">
        <w:rPr>
          <w:rFonts w:ascii="Cambria" w:hAnsi="Cambria" w:cs="Arial"/>
          <w:sz w:val="22"/>
          <w:szCs w:val="22"/>
          <w:lang w:eastAsia="en-US"/>
        </w:rPr>
        <w:t>Wydzierżawiają</w:t>
      </w:r>
      <w:r w:rsidR="004E21A8" w:rsidRPr="00416646">
        <w:rPr>
          <w:rFonts w:ascii="Cambria" w:hAnsi="Cambria" w:cs="Arial"/>
          <w:sz w:val="22"/>
          <w:szCs w:val="22"/>
          <w:lang w:eastAsia="en-US"/>
        </w:rPr>
        <w:t>cy:</w:t>
      </w:r>
    </w:p>
    <w:p w14:paraId="716A9E72"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Adres: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224D73E7"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Telefon:    </w:t>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10641B65"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Fax: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6B7BA730"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e-mail: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01C9D0CE" w14:textId="77777777" w:rsidR="004E21A8" w:rsidRPr="00416646" w:rsidRDefault="00104198" w:rsidP="0055352F">
      <w:pPr>
        <w:keepNext/>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Dzierżaw</w:t>
      </w:r>
      <w:r w:rsidR="004E21A8" w:rsidRPr="00416646">
        <w:rPr>
          <w:rFonts w:ascii="Cambria" w:hAnsi="Cambria" w:cs="Arial"/>
          <w:sz w:val="22"/>
          <w:szCs w:val="22"/>
          <w:lang w:eastAsia="pl-PL"/>
        </w:rPr>
        <w:t>ca:</w:t>
      </w:r>
    </w:p>
    <w:p w14:paraId="365C25C2"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82162CB"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3D7ABAA"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3E148CA"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4B2316A"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lastRenderedPageBreak/>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31EAD03"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7AE02F84" w14:textId="0DB9AE7F"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w:t>
      </w:r>
      <w:r w:rsidR="00FB3F4C">
        <w:rPr>
          <w:rFonts w:ascii="Cambria" w:hAnsi="Cambria" w:cs="Arial"/>
          <w:sz w:val="22"/>
          <w:szCs w:val="22"/>
          <w:lang w:eastAsia="en-US"/>
        </w:rPr>
        <w:t xml:space="preserve"> powiadomi </w:t>
      </w:r>
      <w:r w:rsidR="008F1E0F" w:rsidRPr="00492353">
        <w:rPr>
          <w:rFonts w:ascii="Cambria" w:hAnsi="Cambria" w:cs="Arial"/>
          <w:sz w:val="22"/>
          <w:szCs w:val="22"/>
          <w:lang w:eastAsia="en-US"/>
        </w:rPr>
        <w:t>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619CDCB1" w14:textId="5F99A772"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01BF0">
        <w:rPr>
          <w:rFonts w:ascii="Cambria" w:hAnsi="Cambria" w:cs="Arial"/>
          <w:sz w:val="22"/>
          <w:szCs w:val="22"/>
          <w:lang w:eastAsia="pl-PL"/>
        </w:rPr>
        <w:t>Dzierżawca</w:t>
      </w:r>
      <w:r w:rsidR="00B01BF0"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p>
    <w:p w14:paraId="67547153" w14:textId="269767C5" w:rsidR="006C7731" w:rsidRPr="00FB3F4C" w:rsidRDefault="009E4F98" w:rsidP="00886C72">
      <w:pPr>
        <w:numPr>
          <w:ilvl w:val="0"/>
          <w:numId w:val="9"/>
        </w:numPr>
        <w:suppressAutoHyphens w:val="0"/>
        <w:spacing w:before="120" w:after="120"/>
        <w:ind w:left="567" w:hanging="567"/>
        <w:jc w:val="both"/>
        <w:rPr>
          <w:rFonts w:ascii="Cambria" w:hAnsi="Cambria" w:cs="Arial"/>
          <w:sz w:val="22"/>
          <w:szCs w:val="22"/>
          <w:lang w:eastAsia="pl-PL"/>
        </w:rPr>
      </w:pPr>
      <w:r w:rsidRPr="00FB3F4C">
        <w:rPr>
          <w:rFonts w:ascii="Cambria" w:hAnsi="Cambria" w:cs="Arial"/>
          <w:sz w:val="22"/>
          <w:szCs w:val="22"/>
          <w:lang w:eastAsia="pl-PL"/>
        </w:rPr>
        <w:t xml:space="preserve">W przypadku zmiany Przedstawiciela </w:t>
      </w:r>
      <w:r w:rsidR="00B01BF0" w:rsidRPr="00FB3F4C">
        <w:rPr>
          <w:rFonts w:ascii="Cambria" w:hAnsi="Cambria" w:cs="Arial"/>
          <w:sz w:val="22"/>
          <w:szCs w:val="22"/>
          <w:lang w:eastAsia="pl-PL"/>
        </w:rPr>
        <w:t>Wydzierżawiającego</w:t>
      </w:r>
      <w:r w:rsidRPr="00FB3F4C">
        <w:rPr>
          <w:rFonts w:ascii="Cambria" w:hAnsi="Cambria" w:cs="Arial"/>
          <w:sz w:val="22"/>
          <w:szCs w:val="22"/>
          <w:lang w:eastAsia="pl-PL"/>
        </w:rPr>
        <w:t xml:space="preserve">, </w:t>
      </w:r>
      <w:r w:rsidR="00B01BF0" w:rsidRPr="00FB3F4C">
        <w:rPr>
          <w:rFonts w:ascii="Cambria" w:hAnsi="Cambria" w:cs="Arial"/>
          <w:sz w:val="22"/>
          <w:szCs w:val="22"/>
          <w:lang w:eastAsia="pl-PL"/>
        </w:rPr>
        <w:t xml:space="preserve">Wydzierżawiający </w:t>
      </w:r>
      <w:r w:rsidRPr="00FB3F4C">
        <w:rPr>
          <w:rFonts w:ascii="Cambria" w:hAnsi="Cambria" w:cs="Arial"/>
          <w:sz w:val="22"/>
          <w:szCs w:val="22"/>
          <w:lang w:eastAsia="pl-PL"/>
        </w:rPr>
        <w:t xml:space="preserve">powiadomi </w:t>
      </w:r>
      <w:r w:rsidR="00B01BF0" w:rsidRPr="00FB3F4C">
        <w:rPr>
          <w:rFonts w:ascii="Cambria" w:hAnsi="Cambria" w:cs="Arial"/>
          <w:sz w:val="22"/>
          <w:szCs w:val="22"/>
          <w:lang w:eastAsia="pl-PL"/>
        </w:rPr>
        <w:t xml:space="preserve">Dzierżawcę </w:t>
      </w:r>
      <w:r w:rsidRPr="00FB3F4C">
        <w:rPr>
          <w:rFonts w:ascii="Cambria" w:hAnsi="Cambria" w:cs="Arial"/>
          <w:sz w:val="22"/>
          <w:szCs w:val="22"/>
          <w:lang w:eastAsia="pl-PL"/>
        </w:rPr>
        <w:t xml:space="preserve">o ustanowieniu nowego Przedstawiciela </w:t>
      </w:r>
      <w:r w:rsidR="006A436D" w:rsidRPr="00FB3F4C">
        <w:rPr>
          <w:rFonts w:ascii="Cambria" w:hAnsi="Cambria" w:cs="Arial"/>
          <w:sz w:val="22"/>
          <w:szCs w:val="22"/>
          <w:lang w:eastAsia="pl-PL"/>
        </w:rPr>
        <w:t>Wydzierżawiającego</w:t>
      </w:r>
      <w:r w:rsidRPr="00FB3F4C">
        <w:rPr>
          <w:rFonts w:ascii="Cambria" w:hAnsi="Cambria" w:cs="Arial"/>
          <w:sz w:val="22"/>
          <w:szCs w:val="22"/>
          <w:lang w:eastAsia="pl-PL"/>
        </w:rPr>
        <w:t xml:space="preserve">. </w:t>
      </w:r>
    </w:p>
    <w:p w14:paraId="2D8C75F0"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00954A8A" w14:textId="77777777"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 xml:space="preserve">podejmą starania, aby </w:t>
      </w:r>
      <w:r w:rsidR="00FD783A" w:rsidRPr="00FD783A">
        <w:rPr>
          <w:rFonts w:ascii="Cambria" w:hAnsi="Cambria" w:cs="Arial"/>
          <w:sz w:val="22"/>
          <w:szCs w:val="22"/>
          <w:lang w:eastAsia="pl-PL"/>
        </w:rPr>
        <w:t xml:space="preserve">rozwiązać ugodowo </w:t>
      </w:r>
      <w:r w:rsidR="004E21A8" w:rsidRPr="00492353">
        <w:rPr>
          <w:rFonts w:ascii="Cambria" w:hAnsi="Cambria" w:cs="Arial"/>
          <w:sz w:val="22"/>
          <w:szCs w:val="22"/>
          <w:lang w:eastAsia="pl-PL"/>
        </w:rPr>
        <w:t>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7A593525" w14:textId="1974C71C"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4131C1">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FD783A">
        <w:rPr>
          <w:rFonts w:ascii="Cambria" w:hAnsi="Cambria" w:cs="Arial"/>
          <w:sz w:val="22"/>
          <w:szCs w:val="22"/>
          <w:lang w:eastAsia="pl-PL"/>
        </w:rPr>
        <w:t>rozwiązać</w:t>
      </w:r>
      <w:r w:rsidR="00FD783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4B58C24E"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27230513"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05868279"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144803E6"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29CA3AEA"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4E42EADD" w14:textId="77777777" w:rsidR="00215462" w:rsidRPr="00492353" w:rsidRDefault="00215462" w:rsidP="00861432">
      <w:pPr>
        <w:spacing w:before="120" w:after="120"/>
        <w:jc w:val="both"/>
        <w:rPr>
          <w:rFonts w:ascii="Cambria" w:hAnsi="Cambria"/>
          <w:sz w:val="22"/>
          <w:szCs w:val="22"/>
        </w:rPr>
      </w:pPr>
    </w:p>
    <w:p w14:paraId="7839018A" w14:textId="77777777"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B687D" w14:textId="77777777" w:rsidR="00EF4535" w:rsidRDefault="00EF4535">
      <w:r>
        <w:separator/>
      </w:r>
    </w:p>
  </w:endnote>
  <w:endnote w:type="continuationSeparator" w:id="0">
    <w:p w14:paraId="38C83A42" w14:textId="77777777" w:rsidR="00EF4535" w:rsidRDefault="00EF4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F6BC3"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DA5AC" w14:textId="77777777" w:rsidR="009E4F98" w:rsidRDefault="009E4F98" w:rsidP="00726784">
    <w:pPr>
      <w:pStyle w:val="Stopka"/>
      <w:pBdr>
        <w:top w:val="single" w:sz="4" w:space="1" w:color="D9D9D9"/>
      </w:pBdr>
      <w:jc w:val="right"/>
      <w:rPr>
        <w:rFonts w:ascii="Cambria" w:hAnsi="Cambria"/>
      </w:rPr>
    </w:pPr>
  </w:p>
  <w:p w14:paraId="48897B38"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5D48F4F9"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35971"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0FA40" w14:textId="77777777" w:rsidR="00EF4535" w:rsidRDefault="00EF4535">
      <w:r>
        <w:separator/>
      </w:r>
    </w:p>
  </w:footnote>
  <w:footnote w:type="continuationSeparator" w:id="0">
    <w:p w14:paraId="6FC16D72" w14:textId="77777777" w:rsidR="00EF4535" w:rsidRDefault="00EF4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6935E"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DD659"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E7E68"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650070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0389935">
    <w:abstractNumId w:val="47"/>
    <w:lvlOverride w:ilvl="0">
      <w:startOverride w:val="1"/>
    </w:lvlOverride>
  </w:num>
  <w:num w:numId="3" w16cid:durableId="760296464">
    <w:abstractNumId w:val="46"/>
    <w:lvlOverride w:ilvl="0">
      <w:startOverride w:val="1"/>
    </w:lvlOverride>
  </w:num>
  <w:num w:numId="4" w16cid:durableId="336731223">
    <w:abstractNumId w:val="42"/>
    <w:lvlOverride w:ilvl="0">
      <w:startOverride w:val="1"/>
    </w:lvlOverride>
  </w:num>
  <w:num w:numId="5" w16cid:durableId="1498426562">
    <w:abstractNumId w:val="32"/>
  </w:num>
  <w:num w:numId="6" w16cid:durableId="982276848">
    <w:abstractNumId w:val="45"/>
  </w:num>
  <w:num w:numId="7" w16cid:durableId="2049256869">
    <w:abstractNumId w:val="49"/>
  </w:num>
  <w:num w:numId="8" w16cid:durableId="1084450363">
    <w:abstractNumId w:val="43"/>
  </w:num>
  <w:num w:numId="9" w16cid:durableId="1030686808">
    <w:abstractNumId w:val="39"/>
  </w:num>
  <w:num w:numId="10" w16cid:durableId="1261139873">
    <w:abstractNumId w:val="31"/>
  </w:num>
  <w:num w:numId="11" w16cid:durableId="827211146">
    <w:abstractNumId w:val="51"/>
  </w:num>
  <w:num w:numId="12" w16cid:durableId="294678504">
    <w:abstractNumId w:val="50"/>
  </w:num>
  <w:num w:numId="13" w16cid:durableId="1930773233">
    <w:abstractNumId w:val="40"/>
  </w:num>
  <w:num w:numId="14" w16cid:durableId="1797334369">
    <w:abstractNumId w:val="34"/>
  </w:num>
  <w:num w:numId="15" w16cid:durableId="1100300380">
    <w:abstractNumId w:val="48"/>
  </w:num>
  <w:num w:numId="16" w16cid:durableId="1065177965">
    <w:abstractNumId w:val="44"/>
  </w:num>
  <w:num w:numId="17" w16cid:durableId="854341797">
    <w:abstractNumId w:val="38"/>
  </w:num>
  <w:num w:numId="18" w16cid:durableId="1224607106">
    <w:abstractNumId w:val="41"/>
  </w:num>
  <w:num w:numId="19" w16cid:durableId="1842433085">
    <w:abstractNumId w:val="37"/>
  </w:num>
  <w:num w:numId="20" w16cid:durableId="1939212593">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3E74"/>
    <w:rsid w:val="00084111"/>
    <w:rsid w:val="00084DF2"/>
    <w:rsid w:val="00084E71"/>
    <w:rsid w:val="00085ED1"/>
    <w:rsid w:val="000865A9"/>
    <w:rsid w:val="00090A4F"/>
    <w:rsid w:val="0009111C"/>
    <w:rsid w:val="00091245"/>
    <w:rsid w:val="00091AD2"/>
    <w:rsid w:val="00093E3F"/>
    <w:rsid w:val="000956FA"/>
    <w:rsid w:val="00095983"/>
    <w:rsid w:val="000A0E0B"/>
    <w:rsid w:val="000A4391"/>
    <w:rsid w:val="000A61E6"/>
    <w:rsid w:val="000A68E5"/>
    <w:rsid w:val="000B1038"/>
    <w:rsid w:val="000B17D4"/>
    <w:rsid w:val="000B285B"/>
    <w:rsid w:val="000B2EC8"/>
    <w:rsid w:val="000B33D6"/>
    <w:rsid w:val="000B44C7"/>
    <w:rsid w:val="000B658C"/>
    <w:rsid w:val="000B6AD3"/>
    <w:rsid w:val="000B6D76"/>
    <w:rsid w:val="000B7C21"/>
    <w:rsid w:val="000C1D2D"/>
    <w:rsid w:val="000C2B75"/>
    <w:rsid w:val="000C2B8F"/>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573"/>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582A"/>
    <w:rsid w:val="0020742E"/>
    <w:rsid w:val="00207434"/>
    <w:rsid w:val="002117F6"/>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18D6"/>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478D"/>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1C1"/>
    <w:rsid w:val="00413305"/>
    <w:rsid w:val="00413C83"/>
    <w:rsid w:val="00415D94"/>
    <w:rsid w:val="00416364"/>
    <w:rsid w:val="00416646"/>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3AEE"/>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BE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07B25"/>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46E8"/>
    <w:rsid w:val="0053605A"/>
    <w:rsid w:val="00537139"/>
    <w:rsid w:val="00541162"/>
    <w:rsid w:val="00541166"/>
    <w:rsid w:val="005415AD"/>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9CD"/>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0933"/>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5A85"/>
    <w:rsid w:val="006963E7"/>
    <w:rsid w:val="00696B1A"/>
    <w:rsid w:val="006A0037"/>
    <w:rsid w:val="006A05D3"/>
    <w:rsid w:val="006A0F77"/>
    <w:rsid w:val="006A1C9A"/>
    <w:rsid w:val="006A2581"/>
    <w:rsid w:val="006A30BC"/>
    <w:rsid w:val="006A3A90"/>
    <w:rsid w:val="006A3DF5"/>
    <w:rsid w:val="006A436D"/>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1B79"/>
    <w:rsid w:val="007020DC"/>
    <w:rsid w:val="007026AE"/>
    <w:rsid w:val="00703020"/>
    <w:rsid w:val="007032EF"/>
    <w:rsid w:val="007052AF"/>
    <w:rsid w:val="00705717"/>
    <w:rsid w:val="00706E45"/>
    <w:rsid w:val="007071C0"/>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6D8"/>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32E"/>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78A"/>
    <w:rsid w:val="00955FBA"/>
    <w:rsid w:val="00956463"/>
    <w:rsid w:val="00957022"/>
    <w:rsid w:val="00957A6E"/>
    <w:rsid w:val="009605F8"/>
    <w:rsid w:val="009618D7"/>
    <w:rsid w:val="009618EE"/>
    <w:rsid w:val="009633B8"/>
    <w:rsid w:val="009640F5"/>
    <w:rsid w:val="00964B4B"/>
    <w:rsid w:val="00965592"/>
    <w:rsid w:val="0096563E"/>
    <w:rsid w:val="009663BC"/>
    <w:rsid w:val="00966618"/>
    <w:rsid w:val="00970DC0"/>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A7F82"/>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0347"/>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B79"/>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BF0"/>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477AB"/>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76C74"/>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61E8"/>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632D"/>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4EC6"/>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0D11"/>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871EC"/>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1C65"/>
    <w:rsid w:val="00E4284C"/>
    <w:rsid w:val="00E432FA"/>
    <w:rsid w:val="00E436A9"/>
    <w:rsid w:val="00E43708"/>
    <w:rsid w:val="00E44A03"/>
    <w:rsid w:val="00E46E9B"/>
    <w:rsid w:val="00E50C63"/>
    <w:rsid w:val="00E51C4D"/>
    <w:rsid w:val="00E5288B"/>
    <w:rsid w:val="00E53ED8"/>
    <w:rsid w:val="00E54205"/>
    <w:rsid w:val="00E54C78"/>
    <w:rsid w:val="00E55208"/>
    <w:rsid w:val="00E55978"/>
    <w:rsid w:val="00E55FDB"/>
    <w:rsid w:val="00E56D8E"/>
    <w:rsid w:val="00E56F28"/>
    <w:rsid w:val="00E60E87"/>
    <w:rsid w:val="00E610EA"/>
    <w:rsid w:val="00E62BDB"/>
    <w:rsid w:val="00E668E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0F27"/>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4535"/>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85897"/>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3F4C"/>
    <w:rsid w:val="00FB4B55"/>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83A"/>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8C5BE"/>
  <w15:chartTrackingRefBased/>
  <w15:docId w15:val="{52DBD44B-E36C-4733-A145-688965160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131093">
      <w:bodyDiv w:val="1"/>
      <w:marLeft w:val="0"/>
      <w:marRight w:val="0"/>
      <w:marTop w:val="0"/>
      <w:marBottom w:val="0"/>
      <w:divBdr>
        <w:top w:val="none" w:sz="0" w:space="0" w:color="auto"/>
        <w:left w:val="none" w:sz="0" w:space="0" w:color="auto"/>
        <w:bottom w:val="none" w:sz="0" w:space="0" w:color="auto"/>
        <w:right w:val="none" w:sz="0" w:space="0" w:color="auto"/>
      </w:divBdr>
    </w:div>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9</Pages>
  <Words>3019</Words>
  <Characters>18117</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Marta Kowalska</cp:lastModifiedBy>
  <cp:revision>7</cp:revision>
  <cp:lastPrinted>2019-08-09T09:41:00Z</cp:lastPrinted>
  <dcterms:created xsi:type="dcterms:W3CDTF">2024-10-30T07:30:00Z</dcterms:created>
  <dcterms:modified xsi:type="dcterms:W3CDTF">2024-11-06T08:24:00Z</dcterms:modified>
</cp:coreProperties>
</file>